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D48E5" w:rsidRPr="005F5CE8" w:rsidRDefault="007D48E5" w:rsidP="007D48E5">
      <w:pPr>
        <w:pStyle w:val="a0"/>
        <w:spacing w:after="0" w:line="360" w:lineRule="auto"/>
        <w:ind w:firstLine="0"/>
        <w:jc w:val="center"/>
        <w:rPr>
          <w:b/>
          <w:caps/>
          <w:sz w:val="22"/>
          <w:lang w:val="ru-RU"/>
        </w:rPr>
      </w:pPr>
      <w:r w:rsidRPr="005F5CE8">
        <w:rPr>
          <w:b/>
          <w:caps/>
          <w:sz w:val="22"/>
          <w:lang w:val="ru-RU"/>
        </w:rPr>
        <w:t>МИНИСТЕРСТВО науки и высшего образования Российской Федерации</w:t>
      </w:r>
    </w:p>
    <w:p w:rsidR="007D48E5" w:rsidRPr="00D9472A" w:rsidRDefault="007D48E5" w:rsidP="007D48E5">
      <w:pPr>
        <w:pStyle w:val="a0"/>
        <w:spacing w:after="0" w:line="360" w:lineRule="auto"/>
        <w:ind w:firstLine="0"/>
        <w:jc w:val="center"/>
        <w:rPr>
          <w:caps/>
          <w:sz w:val="16"/>
          <w:szCs w:val="16"/>
          <w:lang w:val="ru-RU"/>
        </w:rPr>
      </w:pPr>
      <w:r w:rsidRPr="00D9472A">
        <w:rPr>
          <w:caps/>
          <w:sz w:val="16"/>
          <w:szCs w:val="16"/>
          <w:lang w:val="ru-RU"/>
        </w:rPr>
        <w:t>федеральное Государственное бюджетное образовательное учреждение высшего образования</w:t>
      </w:r>
    </w:p>
    <w:p w:rsidR="007D48E5" w:rsidRPr="00D9472A" w:rsidRDefault="007D48E5" w:rsidP="007D48E5">
      <w:pPr>
        <w:pStyle w:val="a0"/>
        <w:spacing w:after="0" w:line="360" w:lineRule="auto"/>
        <w:ind w:firstLine="0"/>
        <w:jc w:val="center"/>
        <w:rPr>
          <w:b/>
          <w:caps/>
          <w:szCs w:val="24"/>
          <w:lang w:val="ru-RU"/>
        </w:rPr>
      </w:pPr>
      <w:r w:rsidRPr="00D9472A">
        <w:rPr>
          <w:b/>
          <w:caps/>
          <w:lang w:val="ru-RU"/>
        </w:rPr>
        <w:t>«ТЮМЕНСКИЙ ИНДУСТРИАЛЬНЫЙ университет»</w:t>
      </w:r>
    </w:p>
    <w:p w:rsidR="007D48E5" w:rsidRPr="00D9472A" w:rsidRDefault="007D48E5" w:rsidP="007D48E5">
      <w:pPr>
        <w:spacing w:line="360" w:lineRule="auto"/>
        <w:jc w:val="center"/>
        <w:rPr>
          <w:lang w:val="ru-RU"/>
        </w:rPr>
      </w:pPr>
    </w:p>
    <w:p w:rsidR="007D48E5" w:rsidRPr="00D9472A" w:rsidRDefault="007D48E5" w:rsidP="007D48E5">
      <w:pPr>
        <w:spacing w:line="360" w:lineRule="auto"/>
        <w:rPr>
          <w:caps/>
          <w:lang w:val="ru-RU"/>
        </w:rPr>
      </w:pPr>
    </w:p>
    <w:p w:rsidR="00D1592A" w:rsidRPr="001369D8" w:rsidRDefault="00D1592A" w:rsidP="00D1592A">
      <w:pPr>
        <w:tabs>
          <w:tab w:val="left" w:pos="7740"/>
        </w:tabs>
        <w:ind w:firstLine="5812"/>
        <w:rPr>
          <w:b/>
          <w:caps/>
          <w:lang w:val="ru-RU"/>
        </w:rPr>
      </w:pPr>
      <w:r w:rsidRPr="001369D8">
        <w:rPr>
          <w:b/>
          <w:caps/>
          <w:lang w:val="ru-RU"/>
        </w:rPr>
        <w:t>Утверждаю</w:t>
      </w:r>
    </w:p>
    <w:p w:rsidR="00D1592A" w:rsidRPr="001369D8" w:rsidRDefault="00D1592A" w:rsidP="00D1592A">
      <w:pPr>
        <w:tabs>
          <w:tab w:val="left" w:pos="7740"/>
        </w:tabs>
        <w:ind w:firstLine="5812"/>
        <w:rPr>
          <w:lang w:val="ru-RU"/>
        </w:rPr>
      </w:pPr>
    </w:p>
    <w:p w:rsidR="00D1592A" w:rsidRPr="001369D8" w:rsidRDefault="00707887" w:rsidP="00D1592A">
      <w:pPr>
        <w:tabs>
          <w:tab w:val="left" w:pos="7740"/>
        </w:tabs>
        <w:ind w:firstLine="5812"/>
        <w:rPr>
          <w:lang w:val="ru-RU"/>
        </w:rPr>
      </w:pPr>
      <w:r>
        <w:rPr>
          <w:lang w:val="ru-RU"/>
        </w:rPr>
        <w:t>____________</w:t>
      </w:r>
    </w:p>
    <w:p w:rsidR="00D1592A" w:rsidRPr="001369D8" w:rsidRDefault="00D1592A" w:rsidP="00D1592A">
      <w:pPr>
        <w:ind w:firstLine="5812"/>
        <w:rPr>
          <w:lang w:val="ru-RU"/>
        </w:rPr>
      </w:pPr>
      <w:r w:rsidRPr="001369D8">
        <w:rPr>
          <w:lang w:val="ru-RU"/>
        </w:rPr>
        <w:t>«</w:t>
      </w:r>
      <w:r w:rsidRPr="001369D8">
        <w:rPr>
          <w:u w:val="single"/>
          <w:lang w:val="ru-RU"/>
        </w:rPr>
        <w:t xml:space="preserve">  </w:t>
      </w:r>
      <w:r w:rsidRPr="001369D8">
        <w:rPr>
          <w:lang w:val="ru-RU"/>
        </w:rPr>
        <w:t>»</w:t>
      </w:r>
      <w:r w:rsidR="001538C5">
        <w:rPr>
          <w:lang w:val="ru-RU"/>
        </w:rPr>
        <w:t>_________</w:t>
      </w:r>
    </w:p>
    <w:p w:rsidR="00D1592A" w:rsidRPr="00191837" w:rsidRDefault="00D1592A" w:rsidP="00D1592A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D1592A" w:rsidRPr="00191837" w:rsidRDefault="00D1592A" w:rsidP="00D1592A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D1592A" w:rsidRPr="00191837" w:rsidRDefault="00D1592A" w:rsidP="00D1592A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7D48E5" w:rsidRDefault="007D48E5" w:rsidP="007D48E5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7D48E5" w:rsidRPr="003A6F5B" w:rsidRDefault="007D48E5" w:rsidP="007D48E5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7D48E5" w:rsidRDefault="007D48E5" w:rsidP="007D48E5">
      <w:pPr>
        <w:keepNext/>
        <w:spacing w:before="240"/>
        <w:ind w:firstLine="0"/>
        <w:jc w:val="center"/>
        <w:outlineLvl w:val="0"/>
        <w:rPr>
          <w:b/>
          <w:lang w:val="ru-RU"/>
        </w:rPr>
      </w:pPr>
      <w:r w:rsidRPr="003A6F5B">
        <w:rPr>
          <w:b/>
          <w:lang w:val="ru-RU"/>
        </w:rPr>
        <w:t xml:space="preserve">ФОНД ОЦЕНОЧНЫХ СРЕДСТВ </w:t>
      </w:r>
    </w:p>
    <w:p w:rsidR="007D48E5" w:rsidRPr="001538C5" w:rsidRDefault="001538C5" w:rsidP="007D48E5">
      <w:pPr>
        <w:keepNext/>
        <w:spacing w:before="240"/>
        <w:ind w:firstLine="0"/>
        <w:jc w:val="center"/>
        <w:outlineLvl w:val="0"/>
        <w:rPr>
          <w:b/>
        </w:rPr>
      </w:pPr>
      <w:r w:rsidRPr="001538C5">
        <w:rPr>
          <w:b/>
        </w:rPr>
        <w:t>для проверки сформированности компетенций</w:t>
      </w:r>
    </w:p>
    <w:p w:rsidR="001538C5" w:rsidRDefault="001538C5" w:rsidP="007D48E5">
      <w:pPr>
        <w:keepNext/>
        <w:spacing w:before="240"/>
        <w:ind w:firstLine="0"/>
        <w:jc w:val="center"/>
        <w:outlineLvl w:val="0"/>
        <w:rPr>
          <w:b/>
          <w:lang w:val="ru-RU"/>
        </w:rPr>
      </w:pPr>
    </w:p>
    <w:tbl>
      <w:tblPr>
        <w:tblStyle w:val="afc"/>
        <w:tblW w:w="10314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7087"/>
      </w:tblGrid>
      <w:tr w:rsidR="007D48E5" w:rsidRPr="00F52C96" w:rsidTr="00D1592A">
        <w:tc>
          <w:tcPr>
            <w:tcW w:w="3227" w:type="dxa"/>
            <w:vAlign w:val="center"/>
          </w:tcPr>
          <w:p w:rsidR="007D48E5" w:rsidRDefault="007D48E5" w:rsidP="00CC2C7B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r w:rsidRPr="003A6F5B">
              <w:rPr>
                <w:bCs/>
                <w:kern w:val="32"/>
                <w:szCs w:val="32"/>
                <w:lang w:val="ru-RU"/>
              </w:rPr>
              <w:t>дисциплины:</w:t>
            </w:r>
          </w:p>
        </w:tc>
        <w:tc>
          <w:tcPr>
            <w:tcW w:w="7087" w:type="dxa"/>
            <w:vAlign w:val="center"/>
          </w:tcPr>
          <w:p w:rsidR="007D48E5" w:rsidRPr="00F52C96" w:rsidRDefault="00E871F4" w:rsidP="00CC2C7B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iCs/>
                <w:szCs w:val="24"/>
              </w:rPr>
            </w:pPr>
            <w:r w:rsidRPr="00563A54">
              <w:rPr>
                <w:b/>
                <w:lang w:val="ru-RU"/>
              </w:rPr>
              <w:t>Программирование на С++</w:t>
            </w:r>
          </w:p>
        </w:tc>
      </w:tr>
      <w:tr w:rsidR="007D48E5" w:rsidRPr="004B62F7" w:rsidTr="00D1592A">
        <w:tc>
          <w:tcPr>
            <w:tcW w:w="3227" w:type="dxa"/>
            <w:vAlign w:val="center"/>
          </w:tcPr>
          <w:p w:rsidR="007D48E5" w:rsidRDefault="007D48E5" w:rsidP="00CC2C7B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r w:rsidRPr="003A6F5B">
              <w:rPr>
                <w:lang w:val="ru-RU"/>
              </w:rPr>
              <w:t>направление подготовки</w:t>
            </w:r>
            <w:r>
              <w:rPr>
                <w:lang w:val="ru-RU"/>
              </w:rPr>
              <w:t>:</w:t>
            </w:r>
          </w:p>
        </w:tc>
        <w:tc>
          <w:tcPr>
            <w:tcW w:w="7087" w:type="dxa"/>
            <w:vAlign w:val="center"/>
          </w:tcPr>
          <w:p w:rsidR="007D48E5" w:rsidRPr="00F42B9E" w:rsidRDefault="007D48E5" w:rsidP="00DE7BCC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r>
              <w:rPr>
                <w:b/>
                <w:bCs/>
                <w:iCs/>
                <w:szCs w:val="24"/>
              </w:rPr>
              <w:t>01.0</w:t>
            </w:r>
            <w:r w:rsidR="00DE7BCC">
              <w:rPr>
                <w:b/>
                <w:bCs/>
                <w:iCs/>
                <w:szCs w:val="24"/>
                <w:lang w:val="ru-RU"/>
              </w:rPr>
              <w:t>4</w:t>
            </w:r>
            <w:r>
              <w:rPr>
                <w:b/>
                <w:bCs/>
                <w:iCs/>
                <w:szCs w:val="24"/>
              </w:rPr>
              <w:t xml:space="preserve">.02 </w:t>
            </w:r>
            <w:r w:rsidRPr="009604C6">
              <w:rPr>
                <w:b/>
                <w:bCs/>
                <w:szCs w:val="24"/>
                <w:lang w:val="ru-RU"/>
              </w:rPr>
              <w:t>Прикладная математика и информатика</w:t>
            </w:r>
          </w:p>
        </w:tc>
      </w:tr>
      <w:tr w:rsidR="007D48E5" w:rsidRPr="0099581B" w:rsidTr="00D1592A">
        <w:tc>
          <w:tcPr>
            <w:tcW w:w="3227" w:type="dxa"/>
            <w:vAlign w:val="center"/>
          </w:tcPr>
          <w:p w:rsidR="007D48E5" w:rsidRDefault="00707887" w:rsidP="00CC2C7B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r>
              <w:rPr>
                <w:lang w:val="ru-RU"/>
              </w:rPr>
              <w:t>н</w:t>
            </w:r>
            <w:r w:rsidR="007D48E5" w:rsidRPr="003A6F5B">
              <w:rPr>
                <w:lang w:val="ru-RU"/>
              </w:rPr>
              <w:t>аправленность</w:t>
            </w:r>
            <w:r>
              <w:rPr>
                <w:lang w:val="ru-RU"/>
              </w:rPr>
              <w:t xml:space="preserve"> (профиль)</w:t>
            </w:r>
            <w:r w:rsidR="007D48E5">
              <w:rPr>
                <w:lang w:val="ru-RU"/>
              </w:rPr>
              <w:t>:</w:t>
            </w:r>
          </w:p>
        </w:tc>
        <w:tc>
          <w:tcPr>
            <w:tcW w:w="7087" w:type="dxa"/>
            <w:vAlign w:val="center"/>
          </w:tcPr>
          <w:p w:rsidR="007D48E5" w:rsidRPr="000F406C" w:rsidRDefault="00D1592A" w:rsidP="00CC2C7B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r w:rsidRPr="00F46DE3">
              <w:rPr>
                <w:b/>
                <w:bCs/>
                <w:kern w:val="32"/>
                <w:szCs w:val="32"/>
                <w:lang w:val="ru-RU"/>
              </w:rPr>
              <w:t>Машинное обучение и анализ данных</w:t>
            </w:r>
          </w:p>
        </w:tc>
      </w:tr>
      <w:tr w:rsidR="007D48E5" w:rsidRPr="004B62F7" w:rsidTr="00D1592A">
        <w:tc>
          <w:tcPr>
            <w:tcW w:w="3227" w:type="dxa"/>
            <w:vAlign w:val="center"/>
          </w:tcPr>
          <w:p w:rsidR="007D48E5" w:rsidRDefault="007D48E5" w:rsidP="00CC2C7B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r w:rsidRPr="003A6F5B">
              <w:rPr>
                <w:lang w:val="ru-RU"/>
              </w:rPr>
              <w:t>форма обучения:</w:t>
            </w:r>
          </w:p>
        </w:tc>
        <w:tc>
          <w:tcPr>
            <w:tcW w:w="7087" w:type="dxa"/>
            <w:vAlign w:val="center"/>
          </w:tcPr>
          <w:p w:rsidR="007D48E5" w:rsidRPr="00F42B9E" w:rsidRDefault="00363425" w:rsidP="0099581B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r>
              <w:rPr>
                <w:b/>
                <w:bCs/>
                <w:kern w:val="32"/>
                <w:szCs w:val="32"/>
                <w:lang w:val="ru-RU"/>
              </w:rPr>
              <w:t>О</w:t>
            </w:r>
            <w:r w:rsidR="00D1592A">
              <w:rPr>
                <w:b/>
                <w:bCs/>
                <w:kern w:val="32"/>
                <w:szCs w:val="32"/>
                <w:lang w:val="ru-RU"/>
              </w:rPr>
              <w:t>чная</w:t>
            </w:r>
            <w:r>
              <w:rPr>
                <w:b/>
                <w:bCs/>
                <w:kern w:val="32"/>
                <w:szCs w:val="32"/>
                <w:lang w:val="ru-RU"/>
              </w:rPr>
              <w:t>, очно-</w:t>
            </w:r>
            <w:r w:rsidR="00D1592A">
              <w:rPr>
                <w:b/>
                <w:bCs/>
                <w:kern w:val="32"/>
                <w:szCs w:val="32"/>
                <w:lang w:val="ru-RU"/>
              </w:rPr>
              <w:t>заочная</w:t>
            </w:r>
            <w:bookmarkStart w:id="0" w:name="_GoBack"/>
            <w:bookmarkEnd w:id="0"/>
          </w:p>
        </w:tc>
      </w:tr>
    </w:tbl>
    <w:p w:rsidR="003046EC" w:rsidRDefault="003046EC">
      <w:pPr>
        <w:suppressAutoHyphens w:val="0"/>
        <w:ind w:firstLine="0"/>
        <w:jc w:val="left"/>
        <w:rPr>
          <w:lang w:val="ru-RU"/>
        </w:rPr>
      </w:pPr>
      <w:r>
        <w:rPr>
          <w:lang w:val="ru-RU"/>
        </w:rPr>
        <w:br w:type="page"/>
      </w:r>
    </w:p>
    <w:p w:rsidR="007D48E5" w:rsidRDefault="007D48E5" w:rsidP="007D48E5">
      <w:pPr>
        <w:spacing w:line="360" w:lineRule="auto"/>
        <w:ind w:firstLine="0"/>
        <w:rPr>
          <w:szCs w:val="24"/>
          <w:lang w:val="ru-RU"/>
        </w:rPr>
      </w:pPr>
      <w:r w:rsidRPr="00F3389A">
        <w:rPr>
          <w:szCs w:val="24"/>
          <w:lang w:val="ru-RU"/>
        </w:rPr>
        <w:lastRenderedPageBreak/>
        <w:t xml:space="preserve">Фонд оценочных средств </w:t>
      </w:r>
      <w:r>
        <w:rPr>
          <w:szCs w:val="24"/>
          <w:lang w:val="ru-RU"/>
        </w:rPr>
        <w:t>рассмотрен</w:t>
      </w:r>
      <w:r w:rsidRPr="00F3389A">
        <w:rPr>
          <w:szCs w:val="24"/>
          <w:lang w:val="ru-RU"/>
        </w:rPr>
        <w:t xml:space="preserve"> на заседании кафедры </w:t>
      </w:r>
      <w:r w:rsidRPr="00685388">
        <w:rPr>
          <w:szCs w:val="24"/>
          <w:lang w:val="ru-RU"/>
        </w:rPr>
        <w:t>бизнес-информатики и математики</w:t>
      </w:r>
    </w:p>
    <w:p w:rsidR="007D48E5" w:rsidRPr="00F3389A" w:rsidRDefault="007D48E5" w:rsidP="007D48E5">
      <w:pPr>
        <w:spacing w:line="360" w:lineRule="auto"/>
        <w:ind w:firstLine="0"/>
        <w:rPr>
          <w:i/>
          <w:szCs w:val="24"/>
          <w:lang w:val="ru-RU"/>
        </w:rPr>
      </w:pPr>
    </w:p>
    <w:p w:rsidR="007D48E5" w:rsidRPr="00F3389A" w:rsidRDefault="007D48E5" w:rsidP="007D48E5">
      <w:pPr>
        <w:spacing w:line="360" w:lineRule="auto"/>
        <w:ind w:firstLine="0"/>
        <w:rPr>
          <w:szCs w:val="24"/>
          <w:lang w:val="ru-RU"/>
        </w:rPr>
      </w:pPr>
      <w:r w:rsidRPr="00F3389A">
        <w:rPr>
          <w:szCs w:val="24"/>
          <w:lang w:val="ru-RU"/>
        </w:rPr>
        <w:t>Протокол № __</w:t>
      </w:r>
      <w:r>
        <w:rPr>
          <w:szCs w:val="24"/>
          <w:lang w:val="ru-RU"/>
        </w:rPr>
        <w:t>_</w:t>
      </w:r>
      <w:r w:rsidRPr="00F3389A">
        <w:rPr>
          <w:szCs w:val="24"/>
          <w:lang w:val="ru-RU"/>
        </w:rPr>
        <w:t xml:space="preserve"> от «___» __________ </w:t>
      </w:r>
    </w:p>
    <w:p w:rsidR="003A6F5B" w:rsidRPr="003A6F5B" w:rsidRDefault="003A6F5B" w:rsidP="003A6F5B">
      <w:pPr>
        <w:rPr>
          <w:lang w:val="ru-RU"/>
        </w:rPr>
      </w:pPr>
    </w:p>
    <w:p w:rsidR="003046EC" w:rsidRDefault="003046EC">
      <w:pPr>
        <w:suppressAutoHyphens w:val="0"/>
        <w:ind w:firstLine="0"/>
        <w:jc w:val="left"/>
        <w:rPr>
          <w:b/>
          <w:bCs/>
          <w:szCs w:val="24"/>
          <w:lang w:val="ru-RU" w:eastAsia="ru-RU"/>
        </w:rPr>
      </w:pPr>
      <w:bookmarkStart w:id="1" w:name="bookmark11"/>
      <w:r w:rsidRPr="00C96231">
        <w:rPr>
          <w:szCs w:val="24"/>
          <w:lang w:val="ru-RU"/>
        </w:rPr>
        <w:br w:type="page"/>
      </w:r>
    </w:p>
    <w:bookmarkEnd w:id="1"/>
    <w:p w:rsidR="00C83A7E" w:rsidRDefault="00C83A7E" w:rsidP="00C83A7E">
      <w:pPr>
        <w:tabs>
          <w:tab w:val="num" w:pos="0"/>
          <w:tab w:val="left" w:pos="567"/>
        </w:tabs>
        <w:spacing w:line="360" w:lineRule="auto"/>
        <w:ind w:firstLine="426"/>
        <w:rPr>
          <w:b/>
          <w:szCs w:val="24"/>
          <w:lang w:val="ru-RU" w:eastAsia="en-US"/>
        </w:rPr>
      </w:pPr>
      <w:r w:rsidRPr="00D77E4F">
        <w:rPr>
          <w:b/>
          <w:szCs w:val="24"/>
          <w:lang w:val="ru-RU" w:eastAsia="en-US"/>
        </w:rPr>
        <w:lastRenderedPageBreak/>
        <w:t xml:space="preserve">Процесс изучения дисциплины направлен на формирование следующих компетенций: </w:t>
      </w:r>
    </w:p>
    <w:tbl>
      <w:tblPr>
        <w:tblW w:w="47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4"/>
        <w:gridCol w:w="6023"/>
      </w:tblGrid>
      <w:tr w:rsidR="00C83A7E" w:rsidRPr="0099581B" w:rsidTr="00217653">
        <w:tc>
          <w:tcPr>
            <w:tcW w:w="1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3A7E" w:rsidRPr="00D77E4F" w:rsidRDefault="00C83A7E" w:rsidP="00217653">
            <w:pPr>
              <w:tabs>
                <w:tab w:val="left" w:pos="567"/>
              </w:tabs>
              <w:ind w:firstLine="29"/>
              <w:jc w:val="center"/>
              <w:rPr>
                <w:szCs w:val="24"/>
                <w:lang w:val="ru-RU" w:eastAsia="en-US"/>
              </w:rPr>
            </w:pPr>
            <w:r w:rsidRPr="00D77E4F">
              <w:rPr>
                <w:szCs w:val="24"/>
                <w:lang w:val="ru-RU" w:eastAsia="en-US"/>
              </w:rPr>
              <w:t>Код и наименование компетенции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3A7E" w:rsidRPr="00D77E4F" w:rsidRDefault="00C83A7E" w:rsidP="00217653">
            <w:pPr>
              <w:tabs>
                <w:tab w:val="left" w:pos="567"/>
              </w:tabs>
              <w:ind w:firstLine="29"/>
              <w:jc w:val="center"/>
              <w:rPr>
                <w:szCs w:val="24"/>
                <w:lang w:val="ru-RU" w:eastAsia="en-US"/>
              </w:rPr>
            </w:pPr>
            <w:r w:rsidRPr="00D77E4F">
              <w:rPr>
                <w:szCs w:val="24"/>
                <w:lang w:val="ru-RU" w:eastAsia="en-US"/>
              </w:rPr>
              <w:t>Код и наименование индикатора достижения компетенции (ИДК)</w:t>
            </w:r>
          </w:p>
        </w:tc>
      </w:tr>
      <w:tr w:rsidR="00C83A7E" w:rsidRPr="00665CB5" w:rsidTr="00217653">
        <w:trPr>
          <w:trHeight w:val="322"/>
        </w:trPr>
        <w:tc>
          <w:tcPr>
            <w:tcW w:w="171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A7E" w:rsidRPr="00C83A7E" w:rsidRDefault="00C83A7E" w:rsidP="00217653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  <w:r w:rsidRPr="00C83A7E">
              <w:rPr>
                <w:szCs w:val="24"/>
                <w:lang w:val="ru-RU" w:eastAsia="en-US"/>
              </w:rPr>
              <w:t>ПКС-2. Способен разрабатывать (совершенствовать) и внедрять новые методы, модели, алгоритмы, технологии и инструментальные средства работы с большими данными</w:t>
            </w:r>
          </w:p>
        </w:tc>
        <w:tc>
          <w:tcPr>
            <w:tcW w:w="32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3A7E" w:rsidRPr="00C83A7E" w:rsidRDefault="00C83A7E" w:rsidP="00217653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  <w:r w:rsidRPr="00C83A7E">
              <w:rPr>
                <w:szCs w:val="24"/>
                <w:lang w:val="ru-RU" w:eastAsia="en-US"/>
              </w:rPr>
              <w:t>ПКС-2.1. Способен  разрабатывать методы, модели, алгоритмы, технологии и инструментальные средства работы с большими данными</w:t>
            </w:r>
          </w:p>
        </w:tc>
      </w:tr>
      <w:tr w:rsidR="00C83A7E" w:rsidRPr="00665CB5" w:rsidTr="00217653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A7E" w:rsidRPr="00D77E4F" w:rsidRDefault="00C83A7E" w:rsidP="00217653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A7E" w:rsidRPr="00D77E4F" w:rsidRDefault="00C83A7E" w:rsidP="00217653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</w:p>
        </w:tc>
      </w:tr>
      <w:tr w:rsidR="00C83A7E" w:rsidRPr="00665CB5" w:rsidTr="00217653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A7E" w:rsidRPr="00D77E4F" w:rsidRDefault="00C83A7E" w:rsidP="00217653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A7E" w:rsidRPr="00D77E4F" w:rsidRDefault="00C83A7E" w:rsidP="00217653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</w:p>
        </w:tc>
      </w:tr>
      <w:tr w:rsidR="00C83A7E" w:rsidRPr="00665CB5" w:rsidTr="00217653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A7E" w:rsidRPr="00D77E4F" w:rsidRDefault="00C83A7E" w:rsidP="00217653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A7E" w:rsidRPr="00D77E4F" w:rsidRDefault="00C83A7E" w:rsidP="00217653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  <w:r w:rsidRPr="00C83A7E">
              <w:rPr>
                <w:szCs w:val="24"/>
                <w:lang w:val="ru-RU" w:eastAsia="en-US"/>
              </w:rPr>
              <w:t>ПКС-2.2. Способен оптимизировать и внедрять методы, модели, алгоритмы, технологии и  инструментальные средства работы с большими данными в профессиональной деятельности</w:t>
            </w:r>
          </w:p>
        </w:tc>
      </w:tr>
      <w:tr w:rsidR="00C83A7E" w:rsidRPr="00665CB5" w:rsidTr="00217653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A7E" w:rsidRPr="00D77E4F" w:rsidRDefault="00C83A7E" w:rsidP="00217653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A7E" w:rsidRPr="00D77E4F" w:rsidRDefault="00C83A7E" w:rsidP="00217653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</w:p>
        </w:tc>
      </w:tr>
      <w:tr w:rsidR="00C83A7E" w:rsidRPr="00665CB5" w:rsidTr="00217653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7E" w:rsidRPr="00D77E4F" w:rsidRDefault="00C83A7E" w:rsidP="00217653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7E" w:rsidRPr="00D77E4F" w:rsidRDefault="00C83A7E" w:rsidP="00217653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</w:p>
        </w:tc>
      </w:tr>
    </w:tbl>
    <w:p w:rsidR="00C83A7E" w:rsidRPr="00D77E4F" w:rsidRDefault="00C83A7E" w:rsidP="00C83A7E">
      <w:pPr>
        <w:suppressAutoHyphens w:val="0"/>
        <w:ind w:firstLine="0"/>
        <w:jc w:val="left"/>
        <w:rPr>
          <w:color w:val="000000"/>
          <w:szCs w:val="24"/>
          <w:lang w:val="ru-RU" w:eastAsia="ru-RU"/>
        </w:rPr>
      </w:pPr>
    </w:p>
    <w:p w:rsidR="00C83A7E" w:rsidRPr="00D77E4F" w:rsidRDefault="00C83A7E" w:rsidP="00C83A7E">
      <w:pPr>
        <w:pStyle w:val="1b"/>
        <w:shd w:val="clear" w:color="auto" w:fill="auto"/>
        <w:suppressAutoHyphens/>
        <w:spacing w:before="0" w:line="240" w:lineRule="auto"/>
        <w:jc w:val="center"/>
        <w:rPr>
          <w:b/>
          <w:iCs/>
          <w:sz w:val="24"/>
          <w:szCs w:val="24"/>
        </w:rPr>
      </w:pPr>
      <w:r w:rsidRPr="00D77E4F">
        <w:rPr>
          <w:b/>
          <w:iCs/>
          <w:sz w:val="24"/>
          <w:szCs w:val="24"/>
        </w:rPr>
        <w:t>ОЦЕНОЧНЫЕ МАТЕРИАЛЫ ДЛЯ ПРОВЕРКИ СФОРМИРОВАННОСТИ КОМПЕТЕНЦИЙ</w:t>
      </w:r>
    </w:p>
    <w:p w:rsidR="00C83A7E" w:rsidRDefault="00C83A7E" w:rsidP="00C83A7E">
      <w:pPr>
        <w:suppressAutoHyphens w:val="0"/>
        <w:rPr>
          <w:b/>
          <w:szCs w:val="24"/>
          <w:lang w:val="ru-RU"/>
        </w:rPr>
      </w:pPr>
    </w:p>
    <w:p w:rsidR="00C83A7E" w:rsidRDefault="00C83A7E" w:rsidP="00C83A7E">
      <w:pPr>
        <w:suppressAutoHyphens w:val="0"/>
        <w:rPr>
          <w:i/>
          <w:szCs w:val="24"/>
          <w:lang w:val="ru-RU"/>
        </w:rPr>
      </w:pPr>
      <w:r w:rsidRPr="00D77E4F">
        <w:rPr>
          <w:b/>
          <w:szCs w:val="24"/>
          <w:lang w:val="ru-RU"/>
        </w:rPr>
        <w:t xml:space="preserve">Для оценки </w:t>
      </w:r>
      <w:r>
        <w:rPr>
          <w:b/>
          <w:szCs w:val="24"/>
          <w:lang w:val="ru-RU"/>
        </w:rPr>
        <w:t>ПКС</w:t>
      </w:r>
      <w:r w:rsidRPr="00D77E4F">
        <w:rPr>
          <w:b/>
          <w:szCs w:val="24"/>
          <w:lang w:val="ru-RU"/>
        </w:rPr>
        <w:t>-</w:t>
      </w:r>
      <w:r>
        <w:rPr>
          <w:b/>
          <w:szCs w:val="24"/>
          <w:lang w:val="ru-RU"/>
        </w:rPr>
        <w:t>2</w:t>
      </w:r>
      <w:r w:rsidRPr="00D77E4F">
        <w:rPr>
          <w:szCs w:val="24"/>
          <w:lang w:val="ru-RU"/>
        </w:rPr>
        <w:t xml:space="preserve"> </w:t>
      </w:r>
      <w:r w:rsidRPr="00C83A7E">
        <w:rPr>
          <w:i/>
          <w:szCs w:val="24"/>
          <w:lang w:val="ru-RU"/>
        </w:rPr>
        <w:t>Способен разрабатывать (совершенствовать) и внедрять новые методы, модели, алгоритмы, технологии и инструментальные средства работы с большими данными</w:t>
      </w:r>
      <w:r>
        <w:rPr>
          <w:i/>
          <w:szCs w:val="24"/>
          <w:lang w:val="ru-RU"/>
        </w:rPr>
        <w:t>.</w:t>
      </w:r>
    </w:p>
    <w:p w:rsidR="00695F6D" w:rsidRDefault="00695F6D" w:rsidP="00695F6D">
      <w:pPr>
        <w:pStyle w:val="afd"/>
        <w:jc w:val="center"/>
        <w:rPr>
          <w:b/>
          <w:noProof/>
          <w:szCs w:val="24"/>
        </w:rPr>
      </w:pPr>
    </w:p>
    <w:p w:rsidR="00695F6D" w:rsidRPr="00695F6D" w:rsidRDefault="00695F6D" w:rsidP="00EF1553">
      <w:pPr>
        <w:pStyle w:val="afd"/>
        <w:numPr>
          <w:ilvl w:val="0"/>
          <w:numId w:val="5"/>
        </w:numPr>
      </w:pPr>
      <w:r w:rsidRPr="00695F6D">
        <w:t>Какие из предложенных слов нельзя использовать в качестве идентификаторов переменных (возможно несколько вариантов ответа)?</w:t>
      </w:r>
    </w:p>
    <w:p w:rsidR="00695F6D" w:rsidRPr="00695F6D" w:rsidRDefault="00695F6D" w:rsidP="00695F6D">
      <w:pPr>
        <w:rPr>
          <w:lang w:val="ru-RU"/>
        </w:rPr>
      </w:pPr>
    </w:p>
    <w:p w:rsidR="00695F6D" w:rsidRPr="0035363B" w:rsidRDefault="00695F6D" w:rsidP="00F437BE">
      <w:pPr>
        <w:pStyle w:val="afd"/>
        <w:numPr>
          <w:ilvl w:val="0"/>
          <w:numId w:val="53"/>
        </w:numPr>
      </w:pPr>
      <w:r>
        <w:t>Summa</w:t>
      </w:r>
      <w:r w:rsidRPr="0035363B">
        <w:t xml:space="preserve"> </w:t>
      </w:r>
    </w:p>
    <w:p w:rsidR="00695F6D" w:rsidRPr="0035363B" w:rsidRDefault="00695F6D" w:rsidP="00F437BE">
      <w:pPr>
        <w:pStyle w:val="afd"/>
        <w:numPr>
          <w:ilvl w:val="0"/>
          <w:numId w:val="53"/>
        </w:numPr>
      </w:pPr>
      <w:r>
        <w:t>X</w:t>
      </w:r>
      <w:r w:rsidRPr="0035363B">
        <w:t>_1</w:t>
      </w:r>
    </w:p>
    <w:p w:rsidR="00695F6D" w:rsidRPr="00236AC3" w:rsidRDefault="00695F6D" w:rsidP="00F437BE">
      <w:pPr>
        <w:pStyle w:val="afd"/>
        <w:numPr>
          <w:ilvl w:val="0"/>
          <w:numId w:val="53"/>
        </w:numPr>
        <w:rPr>
          <w:b/>
        </w:rPr>
      </w:pPr>
      <w:r w:rsidRPr="00236AC3">
        <w:rPr>
          <w:b/>
        </w:rPr>
        <w:t xml:space="preserve">1992god </w:t>
      </w:r>
    </w:p>
    <w:p w:rsidR="00695F6D" w:rsidRPr="0035363B" w:rsidRDefault="00695F6D" w:rsidP="00F437BE">
      <w:pPr>
        <w:pStyle w:val="afd"/>
        <w:numPr>
          <w:ilvl w:val="0"/>
          <w:numId w:val="53"/>
        </w:numPr>
      </w:pPr>
      <w:r>
        <w:t>xyz</w:t>
      </w:r>
    </w:p>
    <w:p w:rsidR="00695F6D" w:rsidRPr="00236AC3" w:rsidRDefault="00695F6D" w:rsidP="00F437BE">
      <w:pPr>
        <w:pStyle w:val="afd"/>
        <w:numPr>
          <w:ilvl w:val="0"/>
          <w:numId w:val="53"/>
        </w:numPr>
        <w:rPr>
          <w:b/>
        </w:rPr>
      </w:pPr>
      <w:r w:rsidRPr="00236AC3">
        <w:rPr>
          <w:b/>
        </w:rPr>
        <w:t xml:space="preserve">main  </w:t>
      </w:r>
    </w:p>
    <w:p w:rsidR="00695F6D" w:rsidRDefault="00695F6D" w:rsidP="00695F6D">
      <w:pPr>
        <w:rPr>
          <w:lang w:val="ru-RU"/>
        </w:rPr>
      </w:pPr>
    </w:p>
    <w:p w:rsidR="00F437BE" w:rsidRPr="00F437BE" w:rsidRDefault="00F437BE" w:rsidP="00F437BE">
      <w:pPr>
        <w:tabs>
          <w:tab w:val="left" w:pos="567"/>
        </w:tabs>
        <w:ind w:firstLine="0"/>
        <w:rPr>
          <w:b/>
          <w:color w:val="09090B"/>
          <w:szCs w:val="24"/>
          <w:lang w:val="ru-RU"/>
        </w:rPr>
      </w:pPr>
      <w:r>
        <w:rPr>
          <w:b/>
          <w:color w:val="09090B"/>
          <w:szCs w:val="24"/>
          <w:lang w:val="ru-RU"/>
        </w:rPr>
        <w:tab/>
      </w:r>
      <w:r w:rsidRPr="00D77E4F">
        <w:rPr>
          <w:b/>
          <w:color w:val="09090B"/>
          <w:szCs w:val="24"/>
          <w:lang w:val="ru-RU"/>
        </w:rPr>
        <w:t>Правильный ответ</w:t>
      </w:r>
      <w:r>
        <w:rPr>
          <w:b/>
          <w:color w:val="09090B"/>
          <w:szCs w:val="24"/>
        </w:rPr>
        <w:t>: 3,</w:t>
      </w:r>
      <w:r>
        <w:rPr>
          <w:b/>
          <w:color w:val="09090B"/>
          <w:szCs w:val="24"/>
          <w:lang w:val="ru-RU"/>
        </w:rPr>
        <w:t>5</w:t>
      </w:r>
    </w:p>
    <w:p w:rsidR="00F437BE" w:rsidRDefault="00F437BE" w:rsidP="00695F6D">
      <w:pPr>
        <w:rPr>
          <w:lang w:val="ru-RU"/>
        </w:rPr>
      </w:pPr>
    </w:p>
    <w:p w:rsidR="00F437BE" w:rsidRPr="00F437BE" w:rsidRDefault="00F437BE" w:rsidP="00695F6D">
      <w:pPr>
        <w:rPr>
          <w:lang w:val="ru-RU"/>
        </w:rPr>
      </w:pPr>
    </w:p>
    <w:p w:rsidR="00695F6D" w:rsidRPr="00695F6D" w:rsidRDefault="00695F6D" w:rsidP="00EF1553">
      <w:pPr>
        <w:pStyle w:val="afd"/>
        <w:numPr>
          <w:ilvl w:val="0"/>
          <w:numId w:val="5"/>
        </w:numPr>
      </w:pPr>
      <w:r w:rsidRPr="00695F6D">
        <w:t>слово “</w:t>
      </w:r>
      <w:r>
        <w:rPr>
          <w:lang w:val="en-US"/>
        </w:rPr>
        <w:t>int</w:t>
      </w:r>
      <w:r w:rsidRPr="00695F6D">
        <w:t>”  в строке “</w:t>
      </w:r>
      <w:r>
        <w:t>int</w:t>
      </w:r>
      <w:r w:rsidRPr="00695F6D">
        <w:t xml:space="preserve"> </w:t>
      </w:r>
      <w:r>
        <w:t>main</w:t>
      </w:r>
      <w:r w:rsidRPr="00695F6D">
        <w:t>()” означает, что…</w:t>
      </w:r>
    </w:p>
    <w:p w:rsidR="00695F6D" w:rsidRPr="00695F6D" w:rsidRDefault="00695F6D" w:rsidP="00695F6D">
      <w:pPr>
        <w:rPr>
          <w:lang w:val="ru-RU"/>
        </w:rPr>
      </w:pPr>
    </w:p>
    <w:p w:rsidR="00695F6D" w:rsidRPr="00695F6D" w:rsidRDefault="00695F6D" w:rsidP="00EF1553">
      <w:pPr>
        <w:pStyle w:val="afd"/>
        <w:numPr>
          <w:ilvl w:val="0"/>
          <w:numId w:val="7"/>
        </w:numPr>
      </w:pPr>
      <w:r w:rsidRPr="00695F6D">
        <w:t xml:space="preserve">функция </w:t>
      </w:r>
      <w:r>
        <w:t>main</w:t>
      </w:r>
      <w:r w:rsidRPr="00695F6D">
        <w:t>() является главной, с неё начинается работа программы</w:t>
      </w:r>
    </w:p>
    <w:p w:rsidR="00695F6D" w:rsidRPr="00236AC3" w:rsidRDefault="00695F6D" w:rsidP="00EF1553">
      <w:pPr>
        <w:pStyle w:val="afd"/>
        <w:numPr>
          <w:ilvl w:val="0"/>
          <w:numId w:val="7"/>
        </w:numPr>
        <w:rPr>
          <w:b/>
        </w:rPr>
      </w:pPr>
      <w:r w:rsidRPr="00236AC3">
        <w:rPr>
          <w:b/>
        </w:rPr>
        <w:t xml:space="preserve">результатом работы функции main() будет целое число </w:t>
      </w:r>
    </w:p>
    <w:p w:rsidR="00695F6D" w:rsidRPr="00695F6D" w:rsidRDefault="00695F6D" w:rsidP="00EF1553">
      <w:pPr>
        <w:pStyle w:val="afd"/>
        <w:numPr>
          <w:ilvl w:val="0"/>
          <w:numId w:val="7"/>
        </w:numPr>
      </w:pPr>
      <w:r w:rsidRPr="00695F6D">
        <w:t>после него следует описание функции</w:t>
      </w:r>
    </w:p>
    <w:p w:rsidR="00695F6D" w:rsidRPr="00695F6D" w:rsidRDefault="00695F6D" w:rsidP="00EF1553">
      <w:pPr>
        <w:pStyle w:val="afd"/>
        <w:numPr>
          <w:ilvl w:val="0"/>
          <w:numId w:val="7"/>
        </w:numPr>
      </w:pPr>
      <w:r w:rsidRPr="00695F6D">
        <w:t>после него следует описание переменных целого типа</w:t>
      </w:r>
    </w:p>
    <w:p w:rsidR="00695F6D" w:rsidRDefault="00695F6D" w:rsidP="00695F6D">
      <w:pPr>
        <w:rPr>
          <w:lang w:val="ru-RU"/>
        </w:rPr>
      </w:pPr>
    </w:p>
    <w:p w:rsidR="00F437BE" w:rsidRPr="00F437BE" w:rsidRDefault="00F437BE" w:rsidP="00F437BE">
      <w:pPr>
        <w:tabs>
          <w:tab w:val="left" w:pos="567"/>
        </w:tabs>
        <w:ind w:firstLine="0"/>
        <w:rPr>
          <w:b/>
          <w:color w:val="09090B"/>
          <w:szCs w:val="24"/>
          <w:lang w:val="ru-RU"/>
        </w:rPr>
      </w:pPr>
      <w:r>
        <w:rPr>
          <w:b/>
          <w:color w:val="09090B"/>
          <w:szCs w:val="24"/>
          <w:lang w:val="ru-RU"/>
        </w:rPr>
        <w:tab/>
      </w:r>
      <w:r w:rsidRPr="00D77E4F">
        <w:rPr>
          <w:b/>
          <w:color w:val="09090B"/>
          <w:szCs w:val="24"/>
          <w:lang w:val="ru-RU"/>
        </w:rPr>
        <w:t>Правильный ответ</w:t>
      </w:r>
      <w:r>
        <w:rPr>
          <w:b/>
          <w:color w:val="09090B"/>
          <w:szCs w:val="24"/>
        </w:rPr>
        <w:t xml:space="preserve">: </w:t>
      </w:r>
      <w:r>
        <w:rPr>
          <w:b/>
          <w:color w:val="09090B"/>
          <w:szCs w:val="24"/>
          <w:lang w:val="ru-RU"/>
        </w:rPr>
        <w:t>2</w:t>
      </w:r>
    </w:p>
    <w:p w:rsidR="00F437BE" w:rsidRDefault="00F437BE" w:rsidP="00695F6D">
      <w:pPr>
        <w:rPr>
          <w:lang w:val="ru-RU"/>
        </w:rPr>
      </w:pPr>
    </w:p>
    <w:p w:rsidR="00F437BE" w:rsidRPr="00695F6D" w:rsidRDefault="00F437BE" w:rsidP="00695F6D">
      <w:pPr>
        <w:rPr>
          <w:lang w:val="ru-RU"/>
        </w:rPr>
      </w:pPr>
    </w:p>
    <w:p w:rsidR="00695F6D" w:rsidRPr="00695F6D" w:rsidRDefault="00695F6D" w:rsidP="00EF1553">
      <w:pPr>
        <w:pStyle w:val="afd"/>
        <w:numPr>
          <w:ilvl w:val="0"/>
          <w:numId w:val="5"/>
        </w:numPr>
      </w:pPr>
      <w:r w:rsidRPr="00695F6D">
        <w:t xml:space="preserve">Для обеспечения корректного ввода  значения числовой переменной </w:t>
      </w:r>
      <w:r>
        <w:rPr>
          <w:lang w:val="en-US"/>
        </w:rPr>
        <w:t>s</w:t>
      </w:r>
      <w:r w:rsidRPr="00695F6D">
        <w:t xml:space="preserve"> в функции </w:t>
      </w:r>
      <w:r>
        <w:t>main</w:t>
      </w:r>
      <w:r w:rsidRPr="00695F6D">
        <w:t>(),  в программе перед  строкой  “</w:t>
      </w:r>
      <w:r>
        <w:t>cin</w:t>
      </w:r>
      <w:r w:rsidRPr="00695F6D">
        <w:t>&gt;&gt;</w:t>
      </w:r>
      <w:r>
        <w:rPr>
          <w:lang w:val="en-US"/>
        </w:rPr>
        <w:t>s</w:t>
      </w:r>
      <w:r w:rsidRPr="00695F6D">
        <w:t>;”  необходимо предварительно указать следующие команды (отметьте нужные)</w:t>
      </w:r>
    </w:p>
    <w:p w:rsidR="00695F6D" w:rsidRPr="00695F6D" w:rsidRDefault="00695F6D" w:rsidP="00695F6D">
      <w:pPr>
        <w:rPr>
          <w:lang w:val="ru-RU"/>
        </w:rPr>
      </w:pPr>
    </w:p>
    <w:p w:rsidR="00695F6D" w:rsidRPr="00236AC3" w:rsidRDefault="00695F6D" w:rsidP="00F437BE">
      <w:pPr>
        <w:pStyle w:val="afd"/>
        <w:numPr>
          <w:ilvl w:val="0"/>
          <w:numId w:val="54"/>
        </w:numPr>
        <w:rPr>
          <w:b/>
        </w:rPr>
      </w:pPr>
      <w:r w:rsidRPr="00236AC3">
        <w:rPr>
          <w:b/>
        </w:rPr>
        <w:t xml:space="preserve">#include &lt;iostream&gt; </w:t>
      </w:r>
    </w:p>
    <w:p w:rsidR="00695F6D" w:rsidRPr="00236AC3" w:rsidRDefault="00695F6D" w:rsidP="00F437BE">
      <w:pPr>
        <w:pStyle w:val="afd"/>
        <w:numPr>
          <w:ilvl w:val="0"/>
          <w:numId w:val="54"/>
        </w:numPr>
        <w:rPr>
          <w:b/>
        </w:rPr>
      </w:pPr>
      <w:r w:rsidRPr="00236AC3">
        <w:rPr>
          <w:b/>
        </w:rPr>
        <w:t xml:space="preserve">using namespace std;  </w:t>
      </w:r>
    </w:p>
    <w:p w:rsidR="00695F6D" w:rsidRPr="00FC362A" w:rsidRDefault="00695F6D" w:rsidP="00F437BE">
      <w:pPr>
        <w:pStyle w:val="afd"/>
        <w:numPr>
          <w:ilvl w:val="0"/>
          <w:numId w:val="54"/>
        </w:numPr>
      </w:pPr>
      <w:r w:rsidRPr="00FC362A">
        <w:t>#include &lt;locale.h&gt;</w:t>
      </w:r>
    </w:p>
    <w:p w:rsidR="00695F6D" w:rsidRPr="00236AC3" w:rsidRDefault="00695F6D" w:rsidP="00F437BE">
      <w:pPr>
        <w:pStyle w:val="afd"/>
        <w:numPr>
          <w:ilvl w:val="0"/>
          <w:numId w:val="54"/>
        </w:numPr>
        <w:rPr>
          <w:b/>
        </w:rPr>
      </w:pPr>
      <w:r w:rsidRPr="00236AC3">
        <w:rPr>
          <w:b/>
        </w:rPr>
        <w:t>#include  &lt;iomanip&gt;</w:t>
      </w:r>
    </w:p>
    <w:p w:rsidR="00695F6D" w:rsidRDefault="00695F6D" w:rsidP="00F437BE">
      <w:pPr>
        <w:pStyle w:val="afd"/>
        <w:numPr>
          <w:ilvl w:val="0"/>
          <w:numId w:val="54"/>
        </w:numPr>
      </w:pPr>
      <w:r w:rsidRPr="007F6D0F">
        <w:lastRenderedPageBreak/>
        <w:t>setlocale(LC_ALL, "Rus");</w:t>
      </w:r>
    </w:p>
    <w:p w:rsidR="00695F6D" w:rsidRPr="0035363B" w:rsidRDefault="00695F6D" w:rsidP="00F437BE">
      <w:pPr>
        <w:pStyle w:val="afd"/>
        <w:numPr>
          <w:ilvl w:val="0"/>
          <w:numId w:val="54"/>
        </w:numPr>
      </w:pPr>
      <w:r w:rsidRPr="00784851">
        <w:t>cout&lt;&lt;setprecision(3)</w:t>
      </w:r>
      <w:r w:rsidRPr="0035363B">
        <w:t>;</w:t>
      </w:r>
    </w:p>
    <w:p w:rsidR="00695F6D" w:rsidRDefault="00695F6D" w:rsidP="00F437BE">
      <w:pPr>
        <w:pStyle w:val="afd"/>
        <w:numPr>
          <w:ilvl w:val="0"/>
          <w:numId w:val="54"/>
        </w:numPr>
      </w:pPr>
      <w:r>
        <w:t>cout</w:t>
      </w:r>
      <w:r w:rsidRPr="00695F6D">
        <w:t xml:space="preserve"> &lt;&lt;</w:t>
      </w:r>
      <w:r w:rsidRPr="00784851">
        <w:t>scientific</w:t>
      </w:r>
      <w:r w:rsidRPr="00695F6D">
        <w:t>;</w:t>
      </w:r>
    </w:p>
    <w:p w:rsidR="00F437BE" w:rsidRDefault="00F437BE" w:rsidP="00F437BE">
      <w:pPr>
        <w:rPr>
          <w:lang w:val="ru-RU"/>
        </w:rPr>
      </w:pPr>
    </w:p>
    <w:p w:rsidR="00F437BE" w:rsidRPr="00D77E4F" w:rsidRDefault="00F437BE" w:rsidP="00F437BE">
      <w:pPr>
        <w:tabs>
          <w:tab w:val="left" w:pos="567"/>
        </w:tabs>
        <w:ind w:firstLine="0"/>
        <w:rPr>
          <w:b/>
          <w:color w:val="09090B"/>
          <w:szCs w:val="24"/>
        </w:rPr>
      </w:pPr>
      <w:r>
        <w:rPr>
          <w:b/>
          <w:color w:val="09090B"/>
          <w:szCs w:val="24"/>
          <w:lang w:val="ru-RU"/>
        </w:rPr>
        <w:tab/>
      </w:r>
      <w:r w:rsidRPr="00D77E4F">
        <w:rPr>
          <w:b/>
          <w:color w:val="09090B"/>
          <w:szCs w:val="24"/>
          <w:lang w:val="ru-RU"/>
        </w:rPr>
        <w:t>Правильный ответ</w:t>
      </w:r>
      <w:r>
        <w:rPr>
          <w:b/>
          <w:color w:val="09090B"/>
          <w:szCs w:val="24"/>
        </w:rPr>
        <w:t>: 1,</w:t>
      </w:r>
      <w:r w:rsidRPr="00D77E4F">
        <w:rPr>
          <w:b/>
          <w:color w:val="09090B"/>
          <w:szCs w:val="24"/>
        </w:rPr>
        <w:t>4</w:t>
      </w:r>
    </w:p>
    <w:p w:rsidR="00F437BE" w:rsidRDefault="00F437BE" w:rsidP="00F437BE">
      <w:pPr>
        <w:rPr>
          <w:lang w:val="ru-RU"/>
        </w:rPr>
      </w:pPr>
    </w:p>
    <w:p w:rsidR="00695F6D" w:rsidRPr="00695F6D" w:rsidRDefault="00695F6D" w:rsidP="00EF1553">
      <w:pPr>
        <w:pStyle w:val="afd"/>
        <w:numPr>
          <w:ilvl w:val="0"/>
          <w:numId w:val="5"/>
        </w:numPr>
      </w:pPr>
      <w:r w:rsidRPr="00695F6D">
        <w:t xml:space="preserve">Требуется вывести на экран значение целочисленной переменной </w:t>
      </w:r>
      <w:r>
        <w:rPr>
          <w:lang w:val="en-US"/>
        </w:rPr>
        <w:t>x</w:t>
      </w:r>
      <w:r w:rsidRPr="00695F6D">
        <w:t xml:space="preserve"> (все необходимые библиотеки и пространства имён уже подключены). Запишите соответствующую команду без пробелов и точки с запятой.</w:t>
      </w:r>
    </w:p>
    <w:p w:rsidR="00F437BE" w:rsidRDefault="00F437BE" w:rsidP="00F437BE">
      <w:pPr>
        <w:tabs>
          <w:tab w:val="left" w:pos="567"/>
        </w:tabs>
        <w:ind w:left="709" w:firstLine="0"/>
        <w:rPr>
          <w:b/>
          <w:color w:val="09090B"/>
          <w:szCs w:val="24"/>
          <w:lang w:val="ru-RU"/>
        </w:rPr>
      </w:pPr>
    </w:p>
    <w:p w:rsidR="00F437BE" w:rsidRPr="00F437BE" w:rsidRDefault="00F437BE" w:rsidP="00F437BE">
      <w:pPr>
        <w:tabs>
          <w:tab w:val="left" w:pos="567"/>
        </w:tabs>
        <w:ind w:left="709" w:firstLine="0"/>
        <w:rPr>
          <w:b/>
          <w:color w:val="09090B"/>
          <w:szCs w:val="24"/>
          <w:lang w:val="ru-RU"/>
        </w:rPr>
      </w:pPr>
      <w:r w:rsidRPr="00F437BE">
        <w:rPr>
          <w:b/>
          <w:color w:val="09090B"/>
          <w:szCs w:val="24"/>
        </w:rPr>
        <w:t xml:space="preserve">Правильный ответ: </w:t>
      </w:r>
      <w:r>
        <w:rPr>
          <w:b/>
          <w:color w:val="09090B"/>
          <w:szCs w:val="24"/>
        </w:rPr>
        <w:t>cout&lt;&lt;x</w:t>
      </w:r>
    </w:p>
    <w:p w:rsidR="00695F6D" w:rsidRDefault="00695F6D" w:rsidP="00695F6D">
      <w:pPr>
        <w:ind w:firstLine="0"/>
        <w:rPr>
          <w:lang w:val="ru-RU"/>
        </w:rPr>
      </w:pPr>
    </w:p>
    <w:p w:rsidR="00F437BE" w:rsidRPr="00695F6D" w:rsidRDefault="00F437BE" w:rsidP="00695F6D">
      <w:pPr>
        <w:ind w:firstLine="0"/>
        <w:rPr>
          <w:lang w:val="ru-RU"/>
        </w:rPr>
      </w:pPr>
    </w:p>
    <w:p w:rsidR="00695F6D" w:rsidRPr="00695F6D" w:rsidRDefault="00695F6D" w:rsidP="00EF1553">
      <w:pPr>
        <w:pStyle w:val="afd"/>
        <w:numPr>
          <w:ilvl w:val="0"/>
          <w:numId w:val="5"/>
        </w:numPr>
      </w:pPr>
      <w:r w:rsidRPr="00695F6D">
        <w:t>Отметьте варианты вывода на консоль, после которых следующий вывод информации начнётся с новой строки.</w:t>
      </w:r>
    </w:p>
    <w:p w:rsidR="00695F6D" w:rsidRPr="00695F6D" w:rsidRDefault="00695F6D" w:rsidP="00695F6D">
      <w:pPr>
        <w:rPr>
          <w:lang w:val="ru-RU"/>
        </w:rPr>
      </w:pPr>
    </w:p>
    <w:p w:rsidR="00695F6D" w:rsidRPr="00695F6D" w:rsidRDefault="00695F6D" w:rsidP="00F437BE">
      <w:pPr>
        <w:pStyle w:val="afd"/>
        <w:numPr>
          <w:ilvl w:val="0"/>
          <w:numId w:val="55"/>
        </w:numPr>
      </w:pPr>
      <w:r>
        <w:t>cout</w:t>
      </w:r>
      <w:r w:rsidRPr="00695F6D">
        <w:t>&lt;&lt; “Привет”&lt;&lt; “</w:t>
      </w:r>
      <w:r>
        <w:rPr>
          <w:lang w:val="en-US"/>
        </w:rPr>
        <w:t>n</w:t>
      </w:r>
      <w:r w:rsidRPr="00695F6D">
        <w:t xml:space="preserve">”; </w:t>
      </w:r>
    </w:p>
    <w:p w:rsidR="00695F6D" w:rsidRPr="00236AC3" w:rsidRDefault="00695F6D" w:rsidP="00F437BE">
      <w:pPr>
        <w:pStyle w:val="afd"/>
        <w:numPr>
          <w:ilvl w:val="0"/>
          <w:numId w:val="55"/>
        </w:numPr>
        <w:rPr>
          <w:b/>
        </w:rPr>
      </w:pPr>
      <w:r w:rsidRPr="00236AC3">
        <w:rPr>
          <w:b/>
        </w:rPr>
        <w:t>cout&lt;&lt; “Привет\</w:t>
      </w:r>
      <w:r w:rsidRPr="00236AC3">
        <w:rPr>
          <w:b/>
          <w:lang w:val="en-US"/>
        </w:rPr>
        <w:t>n</w:t>
      </w:r>
      <w:r w:rsidR="00236AC3" w:rsidRPr="00236AC3">
        <w:rPr>
          <w:b/>
        </w:rPr>
        <w:t xml:space="preserve">”; </w:t>
      </w:r>
    </w:p>
    <w:p w:rsidR="00695F6D" w:rsidRPr="00236AC3" w:rsidRDefault="00695F6D" w:rsidP="00F437BE">
      <w:pPr>
        <w:pStyle w:val="afd"/>
        <w:numPr>
          <w:ilvl w:val="0"/>
          <w:numId w:val="55"/>
        </w:numPr>
        <w:rPr>
          <w:b/>
        </w:rPr>
      </w:pPr>
      <w:r w:rsidRPr="00236AC3">
        <w:rPr>
          <w:b/>
        </w:rPr>
        <w:t xml:space="preserve">cout&lt;&lt; “Привет”&lt;&lt;endl; </w:t>
      </w:r>
    </w:p>
    <w:p w:rsidR="00695F6D" w:rsidRPr="00695F6D" w:rsidRDefault="00695F6D" w:rsidP="00F437BE">
      <w:pPr>
        <w:pStyle w:val="afd"/>
        <w:numPr>
          <w:ilvl w:val="0"/>
          <w:numId w:val="55"/>
        </w:numPr>
      </w:pPr>
      <w:r>
        <w:rPr>
          <w:lang w:val="en-US"/>
        </w:rPr>
        <w:t>cout</w:t>
      </w:r>
      <w:r w:rsidRPr="00695F6D">
        <w:t>&lt;&lt; “Привет”&lt;&lt;“\</w:t>
      </w:r>
      <w:r>
        <w:t>t</w:t>
      </w:r>
      <w:r w:rsidRPr="00695F6D">
        <w:t>”;</w:t>
      </w:r>
    </w:p>
    <w:p w:rsidR="00695F6D" w:rsidRPr="00695F6D" w:rsidRDefault="00695F6D" w:rsidP="00F437BE">
      <w:pPr>
        <w:pStyle w:val="afd"/>
        <w:numPr>
          <w:ilvl w:val="0"/>
          <w:numId w:val="55"/>
        </w:numPr>
      </w:pPr>
      <w:r>
        <w:rPr>
          <w:lang w:val="en-US"/>
        </w:rPr>
        <w:t>cout</w:t>
      </w:r>
      <w:r w:rsidRPr="00695F6D">
        <w:t>&lt;&lt; “Привет\</w:t>
      </w:r>
      <w:r>
        <w:t>t</w:t>
      </w:r>
      <w:r w:rsidRPr="00695F6D">
        <w:t>”;</w:t>
      </w:r>
    </w:p>
    <w:p w:rsidR="00695F6D" w:rsidRDefault="00695F6D" w:rsidP="00695F6D">
      <w:pPr>
        <w:rPr>
          <w:lang w:val="ru-RU"/>
        </w:rPr>
      </w:pPr>
    </w:p>
    <w:p w:rsidR="00F437BE" w:rsidRPr="00F437BE" w:rsidRDefault="00F437BE" w:rsidP="00F437BE">
      <w:pPr>
        <w:tabs>
          <w:tab w:val="left" w:pos="567"/>
        </w:tabs>
        <w:ind w:firstLine="0"/>
        <w:rPr>
          <w:b/>
          <w:color w:val="09090B"/>
          <w:szCs w:val="24"/>
          <w:lang w:val="ru-RU"/>
        </w:rPr>
      </w:pPr>
      <w:r>
        <w:rPr>
          <w:b/>
          <w:color w:val="09090B"/>
          <w:szCs w:val="24"/>
          <w:lang w:val="ru-RU"/>
        </w:rPr>
        <w:tab/>
      </w:r>
      <w:r w:rsidRPr="00D77E4F">
        <w:rPr>
          <w:b/>
          <w:color w:val="09090B"/>
          <w:szCs w:val="24"/>
          <w:lang w:val="ru-RU"/>
        </w:rPr>
        <w:t>Правильный ответ</w:t>
      </w:r>
      <w:r>
        <w:rPr>
          <w:b/>
          <w:color w:val="09090B"/>
          <w:szCs w:val="24"/>
        </w:rPr>
        <w:t xml:space="preserve">: </w:t>
      </w:r>
      <w:r>
        <w:rPr>
          <w:b/>
          <w:color w:val="09090B"/>
          <w:szCs w:val="24"/>
          <w:lang w:val="ru-RU"/>
        </w:rPr>
        <w:t>2</w:t>
      </w:r>
      <w:r>
        <w:rPr>
          <w:b/>
          <w:color w:val="09090B"/>
          <w:szCs w:val="24"/>
        </w:rPr>
        <w:t>,3</w:t>
      </w:r>
    </w:p>
    <w:p w:rsidR="00F437BE" w:rsidRDefault="00F437BE" w:rsidP="00695F6D">
      <w:pPr>
        <w:rPr>
          <w:lang w:val="ru-RU"/>
        </w:rPr>
      </w:pPr>
    </w:p>
    <w:p w:rsidR="00F437BE" w:rsidRPr="00695F6D" w:rsidRDefault="00F437BE" w:rsidP="00695F6D">
      <w:pPr>
        <w:rPr>
          <w:lang w:val="ru-RU"/>
        </w:rPr>
      </w:pPr>
    </w:p>
    <w:p w:rsidR="00695F6D" w:rsidRPr="00695F6D" w:rsidRDefault="00695F6D" w:rsidP="00EF1553">
      <w:pPr>
        <w:pStyle w:val="afd"/>
        <w:numPr>
          <w:ilvl w:val="0"/>
          <w:numId w:val="5"/>
        </w:numPr>
      </w:pPr>
      <w:r w:rsidRPr="00695F6D">
        <w:t>Какие типы используются в С++  для работы с числовыми данными (возможно несколько вариантов ответа)?</w:t>
      </w:r>
    </w:p>
    <w:p w:rsidR="00695F6D" w:rsidRPr="00695F6D" w:rsidRDefault="00695F6D" w:rsidP="00695F6D">
      <w:pPr>
        <w:rPr>
          <w:lang w:val="ru-RU"/>
        </w:rPr>
      </w:pPr>
    </w:p>
    <w:p w:rsidR="00695F6D" w:rsidRPr="00236AC3" w:rsidRDefault="00695F6D" w:rsidP="00F437BE">
      <w:pPr>
        <w:pStyle w:val="afd"/>
        <w:numPr>
          <w:ilvl w:val="0"/>
          <w:numId w:val="56"/>
        </w:numPr>
        <w:rPr>
          <w:b/>
        </w:rPr>
      </w:pPr>
      <w:r w:rsidRPr="00236AC3">
        <w:rPr>
          <w:b/>
        </w:rPr>
        <w:t>double</w:t>
      </w:r>
    </w:p>
    <w:p w:rsidR="00695F6D" w:rsidRPr="00236AC3" w:rsidRDefault="00695F6D" w:rsidP="00F437BE">
      <w:pPr>
        <w:pStyle w:val="afd"/>
        <w:numPr>
          <w:ilvl w:val="0"/>
          <w:numId w:val="56"/>
        </w:numPr>
        <w:rPr>
          <w:b/>
        </w:rPr>
      </w:pPr>
      <w:r w:rsidRPr="00236AC3">
        <w:rPr>
          <w:b/>
        </w:rPr>
        <w:t xml:space="preserve">int </w:t>
      </w:r>
    </w:p>
    <w:p w:rsidR="00695F6D" w:rsidRPr="00236AC3" w:rsidRDefault="00695F6D" w:rsidP="00F437BE">
      <w:pPr>
        <w:pStyle w:val="afd"/>
        <w:numPr>
          <w:ilvl w:val="0"/>
          <w:numId w:val="56"/>
        </w:numPr>
        <w:rPr>
          <w:b/>
        </w:rPr>
      </w:pPr>
      <w:r w:rsidRPr="00236AC3">
        <w:rPr>
          <w:b/>
        </w:rPr>
        <w:t xml:space="preserve">float </w:t>
      </w:r>
    </w:p>
    <w:p w:rsidR="00695F6D" w:rsidRPr="00695F6D" w:rsidRDefault="00695F6D" w:rsidP="00F437BE">
      <w:pPr>
        <w:pStyle w:val="afd"/>
        <w:numPr>
          <w:ilvl w:val="0"/>
          <w:numId w:val="56"/>
        </w:numPr>
      </w:pPr>
      <w:r>
        <w:t>bool</w:t>
      </w:r>
    </w:p>
    <w:p w:rsidR="00695F6D" w:rsidRDefault="00695F6D" w:rsidP="00695F6D">
      <w:pPr>
        <w:rPr>
          <w:lang w:val="ru-RU"/>
        </w:rPr>
      </w:pPr>
    </w:p>
    <w:p w:rsidR="00F437BE" w:rsidRPr="00F437BE" w:rsidRDefault="00F437BE" w:rsidP="00F437BE">
      <w:pPr>
        <w:tabs>
          <w:tab w:val="left" w:pos="567"/>
        </w:tabs>
        <w:ind w:firstLine="0"/>
        <w:rPr>
          <w:b/>
          <w:color w:val="09090B"/>
          <w:szCs w:val="24"/>
          <w:lang w:val="ru-RU"/>
        </w:rPr>
      </w:pPr>
      <w:r>
        <w:rPr>
          <w:b/>
          <w:color w:val="09090B"/>
          <w:szCs w:val="24"/>
          <w:lang w:val="ru-RU"/>
        </w:rPr>
        <w:tab/>
      </w:r>
      <w:r w:rsidRPr="00D77E4F">
        <w:rPr>
          <w:b/>
          <w:color w:val="09090B"/>
          <w:szCs w:val="24"/>
          <w:lang w:val="ru-RU"/>
        </w:rPr>
        <w:t>Правильный ответ</w:t>
      </w:r>
      <w:r w:rsidRPr="00D77E4F">
        <w:rPr>
          <w:b/>
          <w:color w:val="09090B"/>
          <w:szCs w:val="24"/>
        </w:rPr>
        <w:t>: 1,</w:t>
      </w:r>
      <w:r>
        <w:rPr>
          <w:b/>
          <w:color w:val="09090B"/>
          <w:szCs w:val="24"/>
          <w:lang w:val="ru-RU"/>
        </w:rPr>
        <w:t>2,</w:t>
      </w:r>
      <w:r>
        <w:rPr>
          <w:b/>
          <w:color w:val="09090B"/>
          <w:szCs w:val="24"/>
        </w:rPr>
        <w:t>3</w:t>
      </w:r>
    </w:p>
    <w:p w:rsidR="00F437BE" w:rsidRDefault="00F437BE" w:rsidP="00695F6D">
      <w:pPr>
        <w:rPr>
          <w:lang w:val="ru-RU"/>
        </w:rPr>
      </w:pPr>
      <w:r>
        <w:rPr>
          <w:lang w:val="ru-RU"/>
        </w:rPr>
        <w:tab/>
      </w:r>
    </w:p>
    <w:p w:rsidR="00F437BE" w:rsidRPr="00695F6D" w:rsidRDefault="00F437BE" w:rsidP="00695F6D">
      <w:pPr>
        <w:rPr>
          <w:lang w:val="ru-RU"/>
        </w:rPr>
      </w:pPr>
    </w:p>
    <w:p w:rsidR="00695F6D" w:rsidRPr="00695F6D" w:rsidRDefault="00695F6D" w:rsidP="00EF1553">
      <w:pPr>
        <w:pStyle w:val="afd"/>
        <w:numPr>
          <w:ilvl w:val="0"/>
          <w:numId w:val="5"/>
        </w:numPr>
      </w:pPr>
      <w:r w:rsidRPr="00695F6D">
        <w:t xml:space="preserve">Отметьте варианты, в которых переменой </w:t>
      </w:r>
      <w:r>
        <w:t>x</w:t>
      </w:r>
      <w:r w:rsidRPr="00695F6D">
        <w:t xml:space="preserve"> присваивается значение 2 (возможно несколько вариантов ответа).</w:t>
      </w:r>
    </w:p>
    <w:p w:rsidR="00695F6D" w:rsidRPr="00695F6D" w:rsidRDefault="00695F6D" w:rsidP="00695F6D">
      <w:pPr>
        <w:rPr>
          <w:lang w:val="ru-RU"/>
        </w:rPr>
      </w:pPr>
    </w:p>
    <w:p w:rsidR="00695F6D" w:rsidRPr="00236AC3" w:rsidRDefault="00695F6D" w:rsidP="00F437BE">
      <w:pPr>
        <w:pStyle w:val="afd"/>
        <w:numPr>
          <w:ilvl w:val="0"/>
          <w:numId w:val="57"/>
        </w:numPr>
        <w:rPr>
          <w:b/>
        </w:rPr>
      </w:pPr>
      <w:r w:rsidRPr="00236AC3">
        <w:rPr>
          <w:b/>
          <w:lang w:val="en-US"/>
        </w:rPr>
        <w:t xml:space="preserve">int </w:t>
      </w:r>
      <w:r w:rsidRPr="00236AC3">
        <w:rPr>
          <w:b/>
        </w:rPr>
        <w:t xml:space="preserve">x=7/3; </w:t>
      </w:r>
    </w:p>
    <w:p w:rsidR="00695F6D" w:rsidRDefault="00695F6D" w:rsidP="00F437BE">
      <w:pPr>
        <w:pStyle w:val="afd"/>
        <w:numPr>
          <w:ilvl w:val="0"/>
          <w:numId w:val="57"/>
        </w:numPr>
      </w:pPr>
      <w:r>
        <w:t>double x=5/2;</w:t>
      </w:r>
    </w:p>
    <w:p w:rsidR="00695F6D" w:rsidRDefault="00695F6D" w:rsidP="00F437BE">
      <w:pPr>
        <w:pStyle w:val="afd"/>
        <w:numPr>
          <w:ilvl w:val="0"/>
          <w:numId w:val="57"/>
        </w:numPr>
      </w:pPr>
      <w:r>
        <w:t>int x=4%2;</w:t>
      </w:r>
    </w:p>
    <w:p w:rsidR="00695F6D" w:rsidRPr="00695F6D" w:rsidRDefault="00695F6D" w:rsidP="00F437BE">
      <w:pPr>
        <w:pStyle w:val="afd"/>
        <w:numPr>
          <w:ilvl w:val="0"/>
          <w:numId w:val="57"/>
        </w:numPr>
      </w:pPr>
      <w:r>
        <w:t>double</w:t>
      </w:r>
      <w:r w:rsidRPr="00695F6D">
        <w:t xml:space="preserve"> </w:t>
      </w:r>
      <w:r>
        <w:t>x</w:t>
      </w:r>
      <w:r w:rsidRPr="00695F6D">
        <w:t>==2;</w:t>
      </w:r>
    </w:p>
    <w:p w:rsidR="00695F6D" w:rsidRPr="00236AC3" w:rsidRDefault="00695F6D" w:rsidP="00F437BE">
      <w:pPr>
        <w:pStyle w:val="afd"/>
        <w:numPr>
          <w:ilvl w:val="0"/>
          <w:numId w:val="57"/>
        </w:numPr>
        <w:rPr>
          <w:b/>
        </w:rPr>
      </w:pPr>
      <w:r w:rsidRPr="00236AC3">
        <w:rPr>
          <w:b/>
        </w:rPr>
        <w:t>double x=7%5;</w:t>
      </w:r>
    </w:p>
    <w:p w:rsidR="00695F6D" w:rsidRPr="00F437BE" w:rsidRDefault="00695F6D" w:rsidP="00F437BE">
      <w:pPr>
        <w:tabs>
          <w:tab w:val="left" w:pos="567"/>
        </w:tabs>
        <w:ind w:firstLine="0"/>
        <w:rPr>
          <w:b/>
          <w:color w:val="09090B"/>
          <w:szCs w:val="24"/>
          <w:lang w:val="ru-RU"/>
        </w:rPr>
      </w:pPr>
    </w:p>
    <w:p w:rsidR="00F437BE" w:rsidRPr="00F437BE" w:rsidRDefault="00F437BE" w:rsidP="00F437BE">
      <w:pPr>
        <w:tabs>
          <w:tab w:val="left" w:pos="567"/>
        </w:tabs>
        <w:ind w:firstLine="0"/>
        <w:rPr>
          <w:b/>
          <w:color w:val="09090B"/>
          <w:szCs w:val="24"/>
          <w:lang w:val="ru-RU"/>
        </w:rPr>
      </w:pPr>
      <w:r>
        <w:rPr>
          <w:b/>
          <w:color w:val="09090B"/>
          <w:szCs w:val="24"/>
          <w:lang w:val="ru-RU"/>
        </w:rPr>
        <w:tab/>
      </w:r>
      <w:r w:rsidRPr="00D77E4F">
        <w:rPr>
          <w:b/>
          <w:color w:val="09090B"/>
          <w:szCs w:val="24"/>
          <w:lang w:val="ru-RU"/>
        </w:rPr>
        <w:t>Правильный ответ</w:t>
      </w:r>
      <w:r>
        <w:rPr>
          <w:b/>
          <w:color w:val="09090B"/>
          <w:szCs w:val="24"/>
          <w:lang w:val="ru-RU"/>
        </w:rPr>
        <w:t>: 1,5</w:t>
      </w:r>
    </w:p>
    <w:p w:rsidR="00F437BE" w:rsidRDefault="00F437BE" w:rsidP="00695F6D">
      <w:pPr>
        <w:rPr>
          <w:lang w:val="ru-RU"/>
        </w:rPr>
      </w:pPr>
    </w:p>
    <w:p w:rsidR="00F437BE" w:rsidRPr="00695F6D" w:rsidRDefault="00F437BE" w:rsidP="00695F6D">
      <w:pPr>
        <w:rPr>
          <w:lang w:val="ru-RU"/>
        </w:rPr>
      </w:pPr>
    </w:p>
    <w:p w:rsidR="00695F6D" w:rsidRPr="00695F6D" w:rsidRDefault="00695F6D" w:rsidP="00EF1553">
      <w:pPr>
        <w:pStyle w:val="afd"/>
        <w:numPr>
          <w:ilvl w:val="0"/>
          <w:numId w:val="5"/>
        </w:numPr>
      </w:pPr>
      <w:r w:rsidRPr="00695F6D">
        <w:t xml:space="preserve">Отметьте варианты, в которых значением целочисленной переменной </w:t>
      </w:r>
      <w:r>
        <w:rPr>
          <w:lang w:val="en-US"/>
        </w:rPr>
        <w:t>a</w:t>
      </w:r>
      <w:r w:rsidRPr="00695F6D">
        <w:t xml:space="preserve"> увеличивается на 2 (возможно несколько вариантов ответа).</w:t>
      </w:r>
    </w:p>
    <w:p w:rsidR="00695F6D" w:rsidRPr="00695F6D" w:rsidRDefault="00695F6D" w:rsidP="00695F6D">
      <w:pPr>
        <w:rPr>
          <w:lang w:val="ru-RU"/>
        </w:rPr>
      </w:pPr>
    </w:p>
    <w:p w:rsidR="00695F6D" w:rsidRPr="00F437BE" w:rsidRDefault="00695F6D" w:rsidP="00F437BE">
      <w:pPr>
        <w:pStyle w:val="afd"/>
        <w:numPr>
          <w:ilvl w:val="0"/>
          <w:numId w:val="58"/>
        </w:numPr>
        <w:rPr>
          <w:b/>
        </w:rPr>
      </w:pPr>
      <w:r w:rsidRPr="00F437BE">
        <w:rPr>
          <w:b/>
        </w:rPr>
        <w:t xml:space="preserve">a=a+2; </w:t>
      </w:r>
    </w:p>
    <w:p w:rsidR="00695F6D" w:rsidRPr="00F437BE" w:rsidRDefault="00695F6D" w:rsidP="00F437BE">
      <w:pPr>
        <w:pStyle w:val="afd"/>
        <w:numPr>
          <w:ilvl w:val="0"/>
          <w:numId w:val="58"/>
        </w:numPr>
        <w:rPr>
          <w:b/>
        </w:rPr>
      </w:pPr>
      <w:r w:rsidRPr="00F437BE">
        <w:rPr>
          <w:b/>
        </w:rPr>
        <w:lastRenderedPageBreak/>
        <w:t>a+=2;</w:t>
      </w:r>
    </w:p>
    <w:p w:rsidR="00695F6D" w:rsidRPr="00F437BE" w:rsidRDefault="00695F6D" w:rsidP="00F437BE">
      <w:pPr>
        <w:pStyle w:val="afd"/>
        <w:numPr>
          <w:ilvl w:val="0"/>
          <w:numId w:val="58"/>
        </w:numPr>
        <w:rPr>
          <w:b/>
        </w:rPr>
      </w:pPr>
      <w:r w:rsidRPr="00F437BE">
        <w:rPr>
          <w:b/>
        </w:rPr>
        <w:t>a=+2;</w:t>
      </w:r>
    </w:p>
    <w:p w:rsidR="00695F6D" w:rsidRDefault="00695F6D" w:rsidP="00F437BE">
      <w:pPr>
        <w:pStyle w:val="afd"/>
        <w:numPr>
          <w:ilvl w:val="0"/>
          <w:numId w:val="58"/>
        </w:numPr>
      </w:pPr>
      <w:r>
        <w:t>a++;</w:t>
      </w:r>
    </w:p>
    <w:p w:rsidR="00695F6D" w:rsidRDefault="00695F6D" w:rsidP="00F437BE">
      <w:pPr>
        <w:pStyle w:val="afd"/>
        <w:numPr>
          <w:ilvl w:val="0"/>
          <w:numId w:val="58"/>
        </w:numPr>
      </w:pPr>
      <w:r>
        <w:t>++a;</w:t>
      </w:r>
    </w:p>
    <w:p w:rsidR="00695F6D" w:rsidRDefault="00695F6D" w:rsidP="00695F6D">
      <w:pPr>
        <w:rPr>
          <w:lang w:val="ru-RU"/>
        </w:rPr>
      </w:pPr>
    </w:p>
    <w:p w:rsidR="00F437BE" w:rsidRDefault="00F437BE" w:rsidP="00695F6D">
      <w:pPr>
        <w:rPr>
          <w:lang w:val="ru-RU"/>
        </w:rPr>
      </w:pPr>
      <w:r w:rsidRPr="00D77E4F">
        <w:rPr>
          <w:b/>
          <w:color w:val="09090B"/>
          <w:szCs w:val="24"/>
          <w:lang w:val="ru-RU"/>
        </w:rPr>
        <w:t>Правильный ответ</w:t>
      </w:r>
      <w:r>
        <w:rPr>
          <w:b/>
          <w:color w:val="09090B"/>
          <w:szCs w:val="24"/>
          <w:lang w:val="ru-RU"/>
        </w:rPr>
        <w:t>: 1,2,3</w:t>
      </w:r>
    </w:p>
    <w:p w:rsidR="00F437BE" w:rsidRDefault="00F437BE" w:rsidP="00695F6D">
      <w:pPr>
        <w:rPr>
          <w:lang w:val="ru-RU"/>
        </w:rPr>
      </w:pPr>
    </w:p>
    <w:p w:rsidR="00F437BE" w:rsidRPr="00F437BE" w:rsidRDefault="00F437BE" w:rsidP="00695F6D">
      <w:pPr>
        <w:rPr>
          <w:lang w:val="ru-RU"/>
        </w:rPr>
      </w:pPr>
    </w:p>
    <w:p w:rsidR="00695F6D" w:rsidRPr="009F7CBC" w:rsidRDefault="00695F6D" w:rsidP="00EF1553">
      <w:pPr>
        <w:pStyle w:val="afd"/>
        <w:numPr>
          <w:ilvl w:val="0"/>
          <w:numId w:val="5"/>
        </w:numPr>
        <w:rPr>
          <w:lang w:val="en-US"/>
        </w:rPr>
      </w:pPr>
      <w:r w:rsidRPr="00393747">
        <w:t>Найдите</w:t>
      </w:r>
      <w:r w:rsidRPr="009F7CBC">
        <w:rPr>
          <w:lang w:val="en-US"/>
        </w:rPr>
        <w:t xml:space="preserve"> </w:t>
      </w:r>
      <w:r>
        <w:t>результат</w:t>
      </w:r>
      <w:r w:rsidRPr="009F7CBC">
        <w:rPr>
          <w:lang w:val="en-US"/>
        </w:rPr>
        <w:t xml:space="preserve"> </w:t>
      </w:r>
      <w:r>
        <w:t>выражения</w:t>
      </w:r>
      <w:r w:rsidRPr="009F7CBC">
        <w:rPr>
          <w:lang w:val="en-US"/>
        </w:rPr>
        <w:t xml:space="preserve"> </w:t>
      </w:r>
    </w:p>
    <w:p w:rsidR="00695F6D" w:rsidRPr="009F7CBC" w:rsidRDefault="00695F6D" w:rsidP="00695F6D">
      <w:r w:rsidRPr="007F6D0F">
        <w:t>floor</w:t>
      </w:r>
      <w:r w:rsidRPr="009F7CBC">
        <w:t xml:space="preserve">(12.3) + </w:t>
      </w:r>
      <w:r w:rsidRPr="007F6D0F">
        <w:t>cei</w:t>
      </w:r>
      <w:r>
        <w:t>l</w:t>
      </w:r>
      <w:r w:rsidRPr="009F7CBC">
        <w:t>(5.1)</w:t>
      </w:r>
    </w:p>
    <w:p w:rsidR="00F437BE" w:rsidRDefault="00F437BE" w:rsidP="00695F6D">
      <w:pPr>
        <w:rPr>
          <w:b/>
          <w:lang w:val="ru-RU"/>
        </w:rPr>
      </w:pPr>
    </w:p>
    <w:p w:rsidR="00695F6D" w:rsidRDefault="00F437BE" w:rsidP="00695F6D">
      <w:pPr>
        <w:rPr>
          <w:b/>
          <w:lang w:val="ru-RU"/>
        </w:rPr>
      </w:pPr>
      <w:r w:rsidRPr="00D77E4F">
        <w:rPr>
          <w:b/>
          <w:color w:val="09090B"/>
          <w:szCs w:val="24"/>
          <w:lang w:val="ru-RU"/>
        </w:rPr>
        <w:t>Правильный ответ</w:t>
      </w:r>
      <w:r>
        <w:rPr>
          <w:b/>
          <w:color w:val="09090B"/>
          <w:szCs w:val="24"/>
          <w:lang w:val="ru-RU"/>
        </w:rPr>
        <w:t xml:space="preserve">: </w:t>
      </w:r>
      <w:r w:rsidR="00236AC3" w:rsidRPr="00236AC3">
        <w:rPr>
          <w:b/>
          <w:lang w:val="ru-RU"/>
        </w:rPr>
        <w:t>15</w:t>
      </w:r>
    </w:p>
    <w:p w:rsidR="00236AC3" w:rsidRPr="00236AC3" w:rsidRDefault="00236AC3" w:rsidP="00695F6D">
      <w:pPr>
        <w:rPr>
          <w:b/>
          <w:lang w:val="ru-RU"/>
        </w:rPr>
      </w:pPr>
    </w:p>
    <w:p w:rsidR="00695F6D" w:rsidRPr="00695F6D" w:rsidRDefault="00695F6D" w:rsidP="00EF1553">
      <w:pPr>
        <w:pStyle w:val="afd"/>
        <w:numPr>
          <w:ilvl w:val="0"/>
          <w:numId w:val="5"/>
        </w:numPr>
      </w:pPr>
      <w:r w:rsidRPr="00695F6D">
        <w:t xml:space="preserve">Найдите результат выражения </w:t>
      </w:r>
    </w:p>
    <w:p w:rsidR="00695F6D" w:rsidRPr="00695F6D" w:rsidRDefault="00695F6D" w:rsidP="00695F6D">
      <w:pPr>
        <w:rPr>
          <w:lang w:val="ru-RU"/>
        </w:rPr>
      </w:pPr>
      <w:r>
        <w:t>sqrt</w:t>
      </w:r>
      <w:r w:rsidRPr="00695F6D">
        <w:rPr>
          <w:lang w:val="ru-RU"/>
        </w:rPr>
        <w:t>(9)%7</w:t>
      </w:r>
    </w:p>
    <w:p w:rsidR="00F437BE" w:rsidRDefault="00F437BE" w:rsidP="00695F6D">
      <w:pPr>
        <w:rPr>
          <w:b/>
          <w:lang w:val="ru-RU"/>
        </w:rPr>
      </w:pPr>
    </w:p>
    <w:p w:rsidR="00695F6D" w:rsidRPr="00236AC3" w:rsidRDefault="00F437BE" w:rsidP="00695F6D">
      <w:pPr>
        <w:rPr>
          <w:b/>
          <w:lang w:val="ru-RU"/>
        </w:rPr>
      </w:pPr>
      <w:r w:rsidRPr="00D77E4F">
        <w:rPr>
          <w:b/>
          <w:color w:val="09090B"/>
          <w:szCs w:val="24"/>
          <w:lang w:val="ru-RU"/>
        </w:rPr>
        <w:t>Правильный ответ</w:t>
      </w:r>
      <w:r>
        <w:rPr>
          <w:b/>
          <w:color w:val="09090B"/>
          <w:szCs w:val="24"/>
          <w:lang w:val="ru-RU"/>
        </w:rPr>
        <w:t xml:space="preserve">: </w:t>
      </w:r>
      <w:r w:rsidR="00236AC3" w:rsidRPr="00236AC3">
        <w:rPr>
          <w:b/>
          <w:lang w:val="ru-RU"/>
        </w:rPr>
        <w:t>3</w:t>
      </w:r>
    </w:p>
    <w:p w:rsidR="00236AC3" w:rsidRPr="00695F6D" w:rsidRDefault="00236AC3" w:rsidP="00695F6D">
      <w:pPr>
        <w:rPr>
          <w:lang w:val="ru-RU"/>
        </w:rPr>
      </w:pPr>
    </w:p>
    <w:p w:rsidR="00695F6D" w:rsidRPr="00695F6D" w:rsidRDefault="00695F6D" w:rsidP="00EF1553">
      <w:pPr>
        <w:pStyle w:val="afd"/>
        <w:numPr>
          <w:ilvl w:val="0"/>
          <w:numId w:val="5"/>
        </w:numPr>
      </w:pPr>
      <w:r w:rsidRPr="00695F6D">
        <w:t xml:space="preserve">Найдите результат выражения </w:t>
      </w:r>
    </w:p>
    <w:p w:rsidR="00695F6D" w:rsidRPr="00695F6D" w:rsidRDefault="00695F6D" w:rsidP="00695F6D">
      <w:pPr>
        <w:rPr>
          <w:lang w:val="ru-RU"/>
        </w:rPr>
      </w:pPr>
      <w:r>
        <w:t>pow</w:t>
      </w:r>
      <w:r w:rsidRPr="00695F6D">
        <w:rPr>
          <w:lang w:val="ru-RU"/>
        </w:rPr>
        <w:t xml:space="preserve">(5, </w:t>
      </w:r>
      <w:r>
        <w:t>abs</w:t>
      </w:r>
      <w:r w:rsidRPr="00695F6D">
        <w:rPr>
          <w:lang w:val="ru-RU"/>
        </w:rPr>
        <w:t>(-2))</w:t>
      </w:r>
    </w:p>
    <w:p w:rsidR="00F437BE" w:rsidRDefault="00F437BE" w:rsidP="00695F6D">
      <w:pPr>
        <w:rPr>
          <w:b/>
          <w:lang w:val="ru-RU"/>
        </w:rPr>
      </w:pPr>
    </w:p>
    <w:p w:rsidR="00695F6D" w:rsidRDefault="00F437BE" w:rsidP="00695F6D">
      <w:pPr>
        <w:rPr>
          <w:b/>
          <w:lang w:val="ru-RU"/>
        </w:rPr>
      </w:pPr>
      <w:r w:rsidRPr="00D77E4F">
        <w:rPr>
          <w:b/>
          <w:color w:val="09090B"/>
          <w:szCs w:val="24"/>
          <w:lang w:val="ru-RU"/>
        </w:rPr>
        <w:t>Правильный ответ</w:t>
      </w:r>
      <w:r>
        <w:rPr>
          <w:b/>
          <w:color w:val="09090B"/>
          <w:szCs w:val="24"/>
          <w:lang w:val="ru-RU"/>
        </w:rPr>
        <w:t xml:space="preserve">: </w:t>
      </w:r>
      <w:r w:rsidR="00236AC3" w:rsidRPr="00236AC3">
        <w:rPr>
          <w:b/>
          <w:lang w:val="ru-RU"/>
        </w:rPr>
        <w:t>25</w:t>
      </w:r>
    </w:p>
    <w:p w:rsidR="00236AC3" w:rsidRPr="00236AC3" w:rsidRDefault="00236AC3" w:rsidP="00695F6D">
      <w:pPr>
        <w:rPr>
          <w:b/>
          <w:lang w:val="ru-RU"/>
        </w:rPr>
      </w:pPr>
    </w:p>
    <w:p w:rsidR="00695F6D" w:rsidRPr="00695F6D" w:rsidRDefault="00695F6D" w:rsidP="00EF1553">
      <w:pPr>
        <w:pStyle w:val="afd"/>
        <w:numPr>
          <w:ilvl w:val="0"/>
          <w:numId w:val="5"/>
        </w:numPr>
      </w:pPr>
      <w:r w:rsidRPr="00695F6D">
        <w:t xml:space="preserve">Найдите результат выражения </w:t>
      </w:r>
    </w:p>
    <w:p w:rsidR="00695F6D" w:rsidRPr="00695F6D" w:rsidRDefault="00695F6D" w:rsidP="00695F6D">
      <w:pPr>
        <w:rPr>
          <w:lang w:val="ru-RU"/>
        </w:rPr>
      </w:pPr>
      <w:r>
        <w:t>pow</w:t>
      </w:r>
      <w:r w:rsidRPr="00695F6D">
        <w:rPr>
          <w:lang w:val="ru-RU"/>
        </w:rPr>
        <w:t>(5, 1)%3</w:t>
      </w:r>
    </w:p>
    <w:p w:rsidR="00695F6D" w:rsidRDefault="00695F6D" w:rsidP="00695F6D">
      <w:pPr>
        <w:rPr>
          <w:b/>
          <w:lang w:val="ru-RU"/>
        </w:rPr>
      </w:pPr>
    </w:p>
    <w:p w:rsidR="00F437BE" w:rsidRDefault="00F437BE" w:rsidP="00695F6D">
      <w:pPr>
        <w:rPr>
          <w:b/>
          <w:lang w:val="ru-RU"/>
        </w:rPr>
      </w:pPr>
      <w:r w:rsidRPr="00D77E4F">
        <w:rPr>
          <w:b/>
          <w:color w:val="09090B"/>
          <w:szCs w:val="24"/>
          <w:lang w:val="ru-RU"/>
        </w:rPr>
        <w:t>Правильный ответ</w:t>
      </w:r>
      <w:r>
        <w:rPr>
          <w:b/>
          <w:color w:val="09090B"/>
          <w:szCs w:val="24"/>
          <w:lang w:val="ru-RU"/>
        </w:rPr>
        <w:t>: 2</w:t>
      </w:r>
    </w:p>
    <w:p w:rsidR="00236AC3" w:rsidRPr="00236AC3" w:rsidRDefault="00236AC3" w:rsidP="00695F6D">
      <w:pPr>
        <w:rPr>
          <w:b/>
          <w:lang w:val="ru-RU"/>
        </w:rPr>
      </w:pPr>
    </w:p>
    <w:p w:rsidR="00695F6D" w:rsidRPr="00695F6D" w:rsidRDefault="00695F6D" w:rsidP="00EF1553">
      <w:pPr>
        <w:pStyle w:val="afd"/>
        <w:numPr>
          <w:ilvl w:val="0"/>
          <w:numId w:val="5"/>
        </w:numPr>
      </w:pPr>
      <w:r w:rsidRPr="00695F6D">
        <w:t xml:space="preserve">Найдите результат выражения  </w:t>
      </w:r>
    </w:p>
    <w:p w:rsidR="00695F6D" w:rsidRDefault="00695F6D" w:rsidP="00695F6D">
      <w:pPr>
        <w:rPr>
          <w:lang w:val="ru-RU"/>
        </w:rPr>
      </w:pPr>
      <w:r w:rsidRPr="007F6D0F">
        <w:t>floor</w:t>
      </w:r>
      <w:r w:rsidRPr="00695F6D">
        <w:rPr>
          <w:lang w:val="ru-RU"/>
        </w:rPr>
        <w:t>(</w:t>
      </w:r>
      <w:r w:rsidRPr="007F6D0F">
        <w:t>sqrt</w:t>
      </w:r>
      <w:r w:rsidRPr="00695F6D">
        <w:rPr>
          <w:lang w:val="ru-RU"/>
        </w:rPr>
        <w:t>(17))</w:t>
      </w:r>
    </w:p>
    <w:p w:rsidR="00F437BE" w:rsidRDefault="00F437BE" w:rsidP="00F437BE">
      <w:pPr>
        <w:tabs>
          <w:tab w:val="left" w:pos="567"/>
        </w:tabs>
        <w:ind w:firstLine="0"/>
        <w:rPr>
          <w:b/>
          <w:color w:val="09090B"/>
          <w:szCs w:val="24"/>
          <w:lang w:val="ru-RU"/>
        </w:rPr>
      </w:pPr>
      <w:r>
        <w:rPr>
          <w:b/>
          <w:color w:val="09090B"/>
          <w:szCs w:val="24"/>
          <w:lang w:val="ru-RU"/>
        </w:rPr>
        <w:tab/>
      </w:r>
    </w:p>
    <w:p w:rsidR="00F437BE" w:rsidRPr="00D77E4F" w:rsidRDefault="00F437BE" w:rsidP="00F437BE">
      <w:pPr>
        <w:tabs>
          <w:tab w:val="left" w:pos="567"/>
        </w:tabs>
        <w:ind w:firstLine="0"/>
        <w:rPr>
          <w:b/>
          <w:color w:val="09090B"/>
          <w:szCs w:val="24"/>
        </w:rPr>
      </w:pPr>
      <w:r>
        <w:rPr>
          <w:b/>
          <w:color w:val="09090B"/>
          <w:szCs w:val="24"/>
          <w:lang w:val="ru-RU"/>
        </w:rPr>
        <w:tab/>
      </w:r>
      <w:r w:rsidRPr="00D77E4F">
        <w:rPr>
          <w:b/>
          <w:color w:val="09090B"/>
          <w:szCs w:val="24"/>
          <w:lang w:val="ru-RU"/>
        </w:rPr>
        <w:t>Правильный ответ</w:t>
      </w:r>
      <w:r>
        <w:rPr>
          <w:b/>
          <w:color w:val="09090B"/>
          <w:szCs w:val="24"/>
        </w:rPr>
        <w:t xml:space="preserve">: </w:t>
      </w:r>
      <w:r w:rsidRPr="00D77E4F">
        <w:rPr>
          <w:b/>
          <w:color w:val="09090B"/>
          <w:szCs w:val="24"/>
        </w:rPr>
        <w:t>4</w:t>
      </w:r>
    </w:p>
    <w:p w:rsidR="00695F6D" w:rsidRPr="00695F6D" w:rsidRDefault="00695F6D" w:rsidP="00695F6D">
      <w:pPr>
        <w:rPr>
          <w:lang w:val="ru-RU"/>
        </w:rPr>
      </w:pPr>
    </w:p>
    <w:p w:rsidR="00695F6D" w:rsidRPr="00695F6D" w:rsidRDefault="00695F6D" w:rsidP="00EF1553">
      <w:pPr>
        <w:pStyle w:val="afd"/>
        <w:numPr>
          <w:ilvl w:val="0"/>
          <w:numId w:val="5"/>
        </w:numPr>
      </w:pPr>
      <w:r w:rsidRPr="00695F6D">
        <w:t xml:space="preserve">Какое значение будет находится в переменной </w:t>
      </w:r>
      <w:r>
        <w:rPr>
          <w:lang w:val="en-US"/>
        </w:rPr>
        <w:t>x</w:t>
      </w:r>
      <w:r w:rsidRPr="00695F6D">
        <w:t xml:space="preserve"> после её инициализации?</w:t>
      </w:r>
    </w:p>
    <w:p w:rsidR="00695F6D" w:rsidRPr="00695F6D" w:rsidRDefault="00695F6D" w:rsidP="00695F6D">
      <w:pPr>
        <w:rPr>
          <w:lang w:val="ru-RU"/>
        </w:rPr>
      </w:pPr>
      <w:r>
        <w:t>int</w:t>
      </w:r>
      <w:r w:rsidRPr="00695F6D">
        <w:rPr>
          <w:lang w:val="ru-RU"/>
        </w:rPr>
        <w:t xml:space="preserve"> </w:t>
      </w:r>
      <w:r>
        <w:t>x</w:t>
      </w:r>
      <w:r w:rsidRPr="00695F6D">
        <w:rPr>
          <w:lang w:val="ru-RU"/>
        </w:rPr>
        <w:t>=23/4</w:t>
      </w:r>
    </w:p>
    <w:p w:rsidR="00695F6D" w:rsidRDefault="00695F6D" w:rsidP="00695F6D">
      <w:pPr>
        <w:rPr>
          <w:lang w:val="ru-RU"/>
        </w:rPr>
      </w:pPr>
    </w:p>
    <w:p w:rsidR="00236AC3" w:rsidRPr="00236AC3" w:rsidRDefault="00F437BE" w:rsidP="00F437BE">
      <w:pPr>
        <w:tabs>
          <w:tab w:val="left" w:pos="567"/>
        </w:tabs>
        <w:ind w:firstLine="0"/>
        <w:rPr>
          <w:b/>
          <w:lang w:val="ru-RU"/>
        </w:rPr>
      </w:pPr>
      <w:r>
        <w:rPr>
          <w:b/>
          <w:color w:val="09090B"/>
          <w:szCs w:val="24"/>
          <w:lang w:val="ru-RU"/>
        </w:rPr>
        <w:tab/>
      </w:r>
      <w:r w:rsidRPr="00D77E4F">
        <w:rPr>
          <w:b/>
          <w:color w:val="09090B"/>
          <w:szCs w:val="24"/>
          <w:lang w:val="ru-RU"/>
        </w:rPr>
        <w:t>Правильный ответ</w:t>
      </w:r>
      <w:r>
        <w:rPr>
          <w:b/>
          <w:color w:val="09090B"/>
          <w:szCs w:val="24"/>
        </w:rPr>
        <w:t xml:space="preserve">: </w:t>
      </w:r>
      <w:r w:rsidR="00236AC3" w:rsidRPr="00236AC3">
        <w:rPr>
          <w:b/>
          <w:lang w:val="ru-RU"/>
        </w:rPr>
        <w:t>5</w:t>
      </w:r>
    </w:p>
    <w:p w:rsidR="00695F6D" w:rsidRPr="00695F6D" w:rsidRDefault="00695F6D" w:rsidP="00695F6D">
      <w:pPr>
        <w:rPr>
          <w:lang w:val="ru-RU"/>
        </w:rPr>
      </w:pPr>
    </w:p>
    <w:p w:rsidR="00695F6D" w:rsidRDefault="00695F6D" w:rsidP="00695F6D">
      <w:pPr>
        <w:rPr>
          <w:lang w:val="ru-RU"/>
        </w:rPr>
      </w:pPr>
    </w:p>
    <w:p w:rsidR="00695F6D" w:rsidRPr="00695F6D" w:rsidRDefault="00695F6D" w:rsidP="00EF1553">
      <w:pPr>
        <w:pStyle w:val="afd"/>
        <w:numPr>
          <w:ilvl w:val="0"/>
          <w:numId w:val="5"/>
        </w:numPr>
      </w:pPr>
      <w:r w:rsidRPr="00695F6D">
        <w:t xml:space="preserve">Укажите корректные варианты построения оператора условия в </w:t>
      </w:r>
      <w:r>
        <w:rPr>
          <w:lang w:val="en-US"/>
        </w:rPr>
        <w:t>C</w:t>
      </w:r>
      <w:r w:rsidRPr="00695F6D">
        <w:t>++ (возможно несколько вариантов ответа)</w:t>
      </w:r>
    </w:p>
    <w:p w:rsidR="00695F6D" w:rsidRPr="00695F6D" w:rsidRDefault="00695F6D" w:rsidP="00695F6D">
      <w:pPr>
        <w:rPr>
          <w:lang w:val="ru-RU"/>
        </w:rPr>
      </w:pPr>
    </w:p>
    <w:p w:rsidR="00695F6D" w:rsidRDefault="00695F6D" w:rsidP="00F437BE">
      <w:pPr>
        <w:pStyle w:val="afd"/>
        <w:numPr>
          <w:ilvl w:val="0"/>
          <w:numId w:val="52"/>
        </w:numPr>
      </w:pPr>
      <w:r>
        <w:t xml:space="preserve">if  (v==7)  s*=2; </w:t>
      </w:r>
    </w:p>
    <w:p w:rsidR="00695F6D" w:rsidRPr="001503E2" w:rsidRDefault="00695F6D" w:rsidP="00F437BE">
      <w:pPr>
        <w:pStyle w:val="afd"/>
        <w:numPr>
          <w:ilvl w:val="0"/>
          <w:numId w:val="52"/>
        </w:numPr>
      </w:pPr>
      <w:r>
        <w:t>if</w:t>
      </w:r>
      <w:r w:rsidRPr="001503E2">
        <w:t xml:space="preserve">  (75) </w:t>
      </w:r>
      <w:r>
        <w:t>a</w:t>
      </w:r>
      <w:r w:rsidRPr="001503E2">
        <w:t xml:space="preserve">=7; </w:t>
      </w:r>
      <w:r>
        <w:t>else</w:t>
      </w:r>
      <w:r w:rsidRPr="001503E2">
        <w:t xml:space="preserve"> </w:t>
      </w:r>
      <w:r>
        <w:t>cout</w:t>
      </w:r>
      <w:r w:rsidRPr="001503E2">
        <w:t>&lt;&lt; “</w:t>
      </w:r>
      <w:r>
        <w:t>Условие</w:t>
      </w:r>
      <w:r w:rsidRPr="001503E2">
        <w:t xml:space="preserve"> </w:t>
      </w:r>
      <w:r>
        <w:t>не</w:t>
      </w:r>
      <w:r w:rsidRPr="001503E2">
        <w:t xml:space="preserve"> </w:t>
      </w:r>
      <w:r>
        <w:t>выполняется</w:t>
      </w:r>
      <w:r w:rsidRPr="001503E2">
        <w:t>!”;</w:t>
      </w:r>
    </w:p>
    <w:p w:rsidR="00695F6D" w:rsidRDefault="00695F6D" w:rsidP="00F437BE">
      <w:pPr>
        <w:pStyle w:val="afd"/>
        <w:numPr>
          <w:ilvl w:val="0"/>
          <w:numId w:val="52"/>
        </w:numPr>
      </w:pPr>
      <w:r>
        <w:t xml:space="preserve">if </w:t>
      </w:r>
      <w:r w:rsidRPr="006B4962">
        <w:t>(</w:t>
      </w:r>
      <w:r>
        <w:t xml:space="preserve">(a!=2) </w:t>
      </w:r>
      <w:r w:rsidRPr="006B4962">
        <w:t>||</w:t>
      </w:r>
      <w:r>
        <w:t xml:space="preserve"> (d&gt;7)</w:t>
      </w:r>
      <w:r w:rsidRPr="006B4962">
        <w:t>)</w:t>
      </w:r>
      <w:r>
        <w:t xml:space="preserve">  17;</w:t>
      </w:r>
    </w:p>
    <w:p w:rsidR="00695F6D" w:rsidRPr="00236AC3" w:rsidRDefault="00695F6D" w:rsidP="00F437BE">
      <w:pPr>
        <w:pStyle w:val="afd"/>
        <w:numPr>
          <w:ilvl w:val="0"/>
          <w:numId w:val="52"/>
        </w:numPr>
        <w:rPr>
          <w:b/>
        </w:rPr>
      </w:pPr>
      <w:r w:rsidRPr="00236AC3">
        <w:rPr>
          <w:b/>
        </w:rPr>
        <w:t xml:space="preserve">if  ((z==“cod”) &amp;&amp; (5&gt;2))  summa=12+11; </w:t>
      </w:r>
    </w:p>
    <w:p w:rsidR="00695F6D" w:rsidRPr="00236AC3" w:rsidRDefault="00695F6D" w:rsidP="00F437BE">
      <w:pPr>
        <w:pStyle w:val="afd"/>
        <w:numPr>
          <w:ilvl w:val="0"/>
          <w:numId w:val="52"/>
        </w:numPr>
        <w:rPr>
          <w:b/>
        </w:rPr>
      </w:pPr>
      <w:r w:rsidRPr="00236AC3">
        <w:rPr>
          <w:b/>
        </w:rPr>
        <w:t xml:space="preserve">if  (a==5) a=5; else a=-5; </w:t>
      </w:r>
    </w:p>
    <w:p w:rsidR="00695F6D" w:rsidRDefault="00695F6D" w:rsidP="00695F6D"/>
    <w:p w:rsidR="00F437BE" w:rsidRPr="00D77E4F" w:rsidRDefault="00695F6D" w:rsidP="00F437BE">
      <w:pPr>
        <w:tabs>
          <w:tab w:val="left" w:pos="567"/>
        </w:tabs>
        <w:ind w:firstLine="0"/>
        <w:rPr>
          <w:b/>
          <w:color w:val="09090B"/>
          <w:szCs w:val="24"/>
        </w:rPr>
      </w:pPr>
      <w:r>
        <w:t xml:space="preserve">    </w:t>
      </w:r>
      <w:r w:rsidR="00F437BE">
        <w:rPr>
          <w:lang w:val="ru-RU"/>
        </w:rPr>
        <w:tab/>
      </w:r>
      <w:r w:rsidR="00F437BE" w:rsidRPr="00D77E4F">
        <w:rPr>
          <w:b/>
          <w:color w:val="09090B"/>
          <w:szCs w:val="24"/>
          <w:lang w:val="ru-RU"/>
        </w:rPr>
        <w:t>Правильный ответ</w:t>
      </w:r>
      <w:r w:rsidR="00F437BE">
        <w:rPr>
          <w:b/>
          <w:color w:val="09090B"/>
          <w:szCs w:val="24"/>
        </w:rPr>
        <w:t xml:space="preserve">: </w:t>
      </w:r>
      <w:r w:rsidR="00F437BE">
        <w:rPr>
          <w:b/>
          <w:color w:val="09090B"/>
          <w:szCs w:val="24"/>
          <w:lang w:val="ru-RU"/>
        </w:rPr>
        <w:t>4</w:t>
      </w:r>
      <w:r w:rsidR="00F437BE" w:rsidRPr="00D77E4F">
        <w:rPr>
          <w:b/>
          <w:color w:val="09090B"/>
          <w:szCs w:val="24"/>
        </w:rPr>
        <w:t>,</w:t>
      </w:r>
      <w:r w:rsidR="00F437BE">
        <w:rPr>
          <w:b/>
          <w:color w:val="09090B"/>
          <w:szCs w:val="24"/>
          <w:lang w:val="ru-RU"/>
        </w:rPr>
        <w:t>5</w:t>
      </w:r>
    </w:p>
    <w:p w:rsidR="00695F6D" w:rsidRPr="00CC7BB1" w:rsidRDefault="00695F6D" w:rsidP="00695F6D"/>
    <w:p w:rsidR="00695F6D" w:rsidRPr="00695F6D" w:rsidRDefault="00695F6D" w:rsidP="00695F6D">
      <w:pPr>
        <w:rPr>
          <w:lang w:val="ru-RU"/>
        </w:rPr>
      </w:pPr>
    </w:p>
    <w:p w:rsidR="00695F6D" w:rsidRPr="00695F6D" w:rsidRDefault="00695F6D" w:rsidP="00EF1553">
      <w:pPr>
        <w:pStyle w:val="afd"/>
        <w:numPr>
          <w:ilvl w:val="0"/>
          <w:numId w:val="5"/>
        </w:numPr>
      </w:pPr>
      <w:r w:rsidRPr="00695F6D">
        <w:t xml:space="preserve">Какие значения может принимать переменная типа </w:t>
      </w:r>
      <w:r>
        <w:t>b</w:t>
      </w:r>
      <w:r>
        <w:rPr>
          <w:lang w:val="en-US"/>
        </w:rPr>
        <w:t>ool</w:t>
      </w:r>
      <w:r w:rsidRPr="00695F6D">
        <w:t>?</w:t>
      </w:r>
    </w:p>
    <w:p w:rsidR="00695F6D" w:rsidRPr="00695F6D" w:rsidRDefault="00695F6D" w:rsidP="00695F6D">
      <w:pPr>
        <w:rPr>
          <w:lang w:val="ru-RU"/>
        </w:rPr>
      </w:pPr>
    </w:p>
    <w:p w:rsidR="00695F6D" w:rsidRPr="00236AC3" w:rsidRDefault="00695F6D" w:rsidP="00F437BE">
      <w:pPr>
        <w:pStyle w:val="afd"/>
        <w:numPr>
          <w:ilvl w:val="0"/>
          <w:numId w:val="51"/>
        </w:numPr>
        <w:rPr>
          <w:b/>
        </w:rPr>
      </w:pPr>
      <w:r w:rsidRPr="00236AC3">
        <w:rPr>
          <w:b/>
        </w:rPr>
        <w:t xml:space="preserve">0  </w:t>
      </w:r>
    </w:p>
    <w:p w:rsidR="00695F6D" w:rsidRPr="00236AC3" w:rsidRDefault="00695F6D" w:rsidP="00F437BE">
      <w:pPr>
        <w:pStyle w:val="afd"/>
        <w:numPr>
          <w:ilvl w:val="0"/>
          <w:numId w:val="51"/>
        </w:numPr>
        <w:rPr>
          <w:b/>
        </w:rPr>
      </w:pPr>
      <w:r w:rsidRPr="00236AC3">
        <w:rPr>
          <w:b/>
        </w:rPr>
        <w:t xml:space="preserve">1  </w:t>
      </w:r>
    </w:p>
    <w:p w:rsidR="00695F6D" w:rsidRPr="00236AC3" w:rsidRDefault="00695F6D" w:rsidP="00F437BE">
      <w:pPr>
        <w:pStyle w:val="afd"/>
        <w:numPr>
          <w:ilvl w:val="0"/>
          <w:numId w:val="51"/>
        </w:numPr>
        <w:rPr>
          <w:b/>
        </w:rPr>
      </w:pPr>
      <w:r w:rsidRPr="00236AC3">
        <w:rPr>
          <w:b/>
        </w:rPr>
        <w:t xml:space="preserve">true   </w:t>
      </w:r>
    </w:p>
    <w:p w:rsidR="00695F6D" w:rsidRPr="00236AC3" w:rsidRDefault="00695F6D" w:rsidP="00F437BE">
      <w:pPr>
        <w:pStyle w:val="afd"/>
        <w:numPr>
          <w:ilvl w:val="0"/>
          <w:numId w:val="51"/>
        </w:numPr>
        <w:rPr>
          <w:b/>
        </w:rPr>
      </w:pPr>
      <w:r w:rsidRPr="00236AC3">
        <w:rPr>
          <w:b/>
        </w:rPr>
        <w:t xml:space="preserve">false   </w:t>
      </w:r>
    </w:p>
    <w:p w:rsidR="00695F6D" w:rsidRPr="00E70D30" w:rsidRDefault="00695F6D" w:rsidP="00F437BE">
      <w:pPr>
        <w:pStyle w:val="afd"/>
        <w:numPr>
          <w:ilvl w:val="0"/>
          <w:numId w:val="51"/>
        </w:numPr>
      </w:pPr>
      <w:r w:rsidRPr="00E70D30">
        <w:t>-1</w:t>
      </w:r>
    </w:p>
    <w:p w:rsidR="00695F6D" w:rsidRPr="00E70D30" w:rsidRDefault="00695F6D" w:rsidP="00F437BE">
      <w:pPr>
        <w:pStyle w:val="afd"/>
        <w:numPr>
          <w:ilvl w:val="0"/>
          <w:numId w:val="51"/>
        </w:numPr>
      </w:pPr>
      <w:r>
        <w:t>NULL</w:t>
      </w:r>
    </w:p>
    <w:p w:rsidR="00695F6D" w:rsidRPr="00695F6D" w:rsidRDefault="00695F6D" w:rsidP="00695F6D">
      <w:pPr>
        <w:rPr>
          <w:lang w:val="ru-RU"/>
        </w:rPr>
      </w:pPr>
    </w:p>
    <w:p w:rsidR="00695F6D" w:rsidRPr="00F437BE" w:rsidRDefault="00F437BE" w:rsidP="00F437BE">
      <w:pPr>
        <w:tabs>
          <w:tab w:val="left" w:pos="567"/>
        </w:tabs>
        <w:ind w:firstLine="0"/>
        <w:rPr>
          <w:b/>
          <w:color w:val="09090B"/>
          <w:szCs w:val="24"/>
          <w:lang w:val="ru-RU"/>
        </w:rPr>
      </w:pPr>
      <w:r>
        <w:rPr>
          <w:b/>
          <w:color w:val="09090B"/>
          <w:szCs w:val="24"/>
          <w:lang w:val="ru-RU"/>
        </w:rPr>
        <w:tab/>
      </w:r>
      <w:r w:rsidRPr="00D77E4F">
        <w:rPr>
          <w:b/>
          <w:color w:val="09090B"/>
          <w:szCs w:val="24"/>
          <w:lang w:val="ru-RU"/>
        </w:rPr>
        <w:t>Правильный ответ</w:t>
      </w:r>
      <w:r>
        <w:rPr>
          <w:b/>
          <w:color w:val="09090B"/>
          <w:szCs w:val="24"/>
        </w:rPr>
        <w:t>: 1,</w:t>
      </w:r>
      <w:r>
        <w:rPr>
          <w:b/>
          <w:color w:val="09090B"/>
          <w:szCs w:val="24"/>
          <w:lang w:val="ru-RU"/>
        </w:rPr>
        <w:t>2,3,4</w:t>
      </w:r>
    </w:p>
    <w:p w:rsidR="00F437BE" w:rsidRPr="00F437BE" w:rsidRDefault="00F437BE" w:rsidP="00695F6D">
      <w:pPr>
        <w:rPr>
          <w:lang w:val="ru-RU"/>
        </w:rPr>
      </w:pPr>
    </w:p>
    <w:p w:rsidR="00695F6D" w:rsidRPr="00E70D30" w:rsidRDefault="00695F6D" w:rsidP="00EF1553">
      <w:pPr>
        <w:pStyle w:val="afd"/>
        <w:numPr>
          <w:ilvl w:val="0"/>
          <w:numId w:val="5"/>
        </w:numPr>
      </w:pPr>
      <w:r w:rsidRPr="00E70D30">
        <w:t xml:space="preserve">Укажите любое значение целочисленной переменной </w:t>
      </w:r>
      <w:r>
        <w:t>a</w:t>
      </w:r>
      <w:r w:rsidRPr="00E70D30">
        <w:t xml:space="preserve">, при котором логическое выражение </w:t>
      </w:r>
    </w:p>
    <w:p w:rsidR="00695F6D" w:rsidRPr="00695F6D" w:rsidRDefault="00695F6D" w:rsidP="00695F6D">
      <w:pPr>
        <w:rPr>
          <w:lang w:val="ru-RU"/>
        </w:rPr>
      </w:pPr>
    </w:p>
    <w:p w:rsidR="00695F6D" w:rsidRPr="00695F6D" w:rsidRDefault="00695F6D" w:rsidP="00695F6D">
      <w:pPr>
        <w:rPr>
          <w:lang w:val="ru-RU"/>
        </w:rPr>
      </w:pPr>
      <w:r w:rsidRPr="00695F6D">
        <w:rPr>
          <w:lang w:val="ru-RU"/>
        </w:rPr>
        <w:t>(2!=</w:t>
      </w:r>
      <w:r>
        <w:t>a</w:t>
      </w:r>
      <w:r w:rsidRPr="00695F6D">
        <w:rPr>
          <w:lang w:val="ru-RU"/>
        </w:rPr>
        <w:t>) &amp;&amp; (</w:t>
      </w:r>
      <w:r>
        <w:t>a</w:t>
      </w:r>
      <w:r w:rsidRPr="00695F6D">
        <w:rPr>
          <w:lang w:val="ru-RU"/>
        </w:rPr>
        <w:t>&lt;=3) &amp;&amp; (1&lt;</w:t>
      </w:r>
      <w:r>
        <w:t>a</w:t>
      </w:r>
      <w:r w:rsidRPr="00695F6D">
        <w:rPr>
          <w:lang w:val="ru-RU"/>
        </w:rPr>
        <w:t>)</w:t>
      </w:r>
    </w:p>
    <w:p w:rsidR="00695F6D" w:rsidRPr="00695F6D" w:rsidRDefault="00695F6D" w:rsidP="00695F6D">
      <w:pPr>
        <w:rPr>
          <w:lang w:val="ru-RU"/>
        </w:rPr>
      </w:pPr>
    </w:p>
    <w:p w:rsidR="00695F6D" w:rsidRDefault="00695F6D" w:rsidP="00695F6D">
      <w:pPr>
        <w:rPr>
          <w:lang w:val="ru-RU"/>
        </w:rPr>
      </w:pPr>
      <w:r w:rsidRPr="00695F6D">
        <w:rPr>
          <w:lang w:val="ru-RU"/>
        </w:rPr>
        <w:t xml:space="preserve">принимает значение “истина”  </w:t>
      </w:r>
    </w:p>
    <w:p w:rsidR="00F437BE" w:rsidRPr="00F437BE" w:rsidRDefault="00F437BE" w:rsidP="00F437BE">
      <w:pPr>
        <w:tabs>
          <w:tab w:val="left" w:pos="567"/>
        </w:tabs>
        <w:ind w:firstLine="0"/>
        <w:rPr>
          <w:b/>
          <w:color w:val="09090B"/>
          <w:szCs w:val="24"/>
          <w:lang w:val="ru-RU"/>
        </w:rPr>
      </w:pPr>
      <w:r>
        <w:rPr>
          <w:b/>
          <w:color w:val="09090B"/>
          <w:szCs w:val="24"/>
          <w:lang w:val="ru-RU"/>
        </w:rPr>
        <w:tab/>
      </w:r>
      <w:r w:rsidRPr="00D77E4F">
        <w:rPr>
          <w:b/>
          <w:color w:val="09090B"/>
          <w:szCs w:val="24"/>
          <w:lang w:val="ru-RU"/>
        </w:rPr>
        <w:t>Правильный ответ</w:t>
      </w:r>
      <w:r>
        <w:rPr>
          <w:b/>
          <w:color w:val="09090B"/>
          <w:szCs w:val="24"/>
        </w:rPr>
        <w:t>: 3</w:t>
      </w:r>
    </w:p>
    <w:p w:rsidR="00695F6D" w:rsidRPr="00695F6D" w:rsidRDefault="00695F6D" w:rsidP="00695F6D">
      <w:pPr>
        <w:rPr>
          <w:lang w:val="ru-RU"/>
        </w:rPr>
      </w:pPr>
    </w:p>
    <w:p w:rsidR="00695F6D" w:rsidRPr="00E70D30" w:rsidRDefault="00695F6D" w:rsidP="00EF1553">
      <w:pPr>
        <w:pStyle w:val="afd"/>
        <w:numPr>
          <w:ilvl w:val="0"/>
          <w:numId w:val="5"/>
        </w:numPr>
      </w:pPr>
      <w:r w:rsidRPr="00E70D30">
        <w:t xml:space="preserve">Найдите значение  переменной </w:t>
      </w:r>
      <w:r>
        <w:t>s</w:t>
      </w:r>
      <w:r w:rsidRPr="00E70D30">
        <w:t xml:space="preserve"> после выполнения следующего фрагмента программы:</w:t>
      </w:r>
    </w:p>
    <w:p w:rsidR="00695F6D" w:rsidRPr="00695F6D" w:rsidRDefault="00695F6D" w:rsidP="00695F6D">
      <w:pPr>
        <w:rPr>
          <w:lang w:val="ru-RU"/>
        </w:rPr>
      </w:pPr>
    </w:p>
    <w:p w:rsidR="00695F6D" w:rsidRDefault="00695F6D" w:rsidP="00695F6D">
      <w:r>
        <w:t>int s=5;</w:t>
      </w:r>
    </w:p>
    <w:p w:rsidR="00695F6D" w:rsidRDefault="00695F6D" w:rsidP="00695F6D">
      <w:r>
        <w:t>if  (s&gt;7) c=4+s; else c=s*2;</w:t>
      </w:r>
    </w:p>
    <w:p w:rsidR="00695F6D" w:rsidRPr="00C83A7E" w:rsidRDefault="00695F6D" w:rsidP="00695F6D"/>
    <w:p w:rsidR="00F437BE" w:rsidRPr="00F437BE" w:rsidRDefault="00F437BE" w:rsidP="00F437BE">
      <w:pPr>
        <w:tabs>
          <w:tab w:val="left" w:pos="567"/>
        </w:tabs>
        <w:ind w:firstLine="0"/>
        <w:rPr>
          <w:b/>
          <w:color w:val="09090B"/>
          <w:szCs w:val="24"/>
          <w:lang w:val="ru-RU"/>
        </w:rPr>
      </w:pPr>
      <w:r w:rsidRPr="001538C5">
        <w:rPr>
          <w:b/>
          <w:color w:val="09090B"/>
          <w:szCs w:val="24"/>
        </w:rPr>
        <w:tab/>
      </w:r>
      <w:r w:rsidRPr="00D77E4F">
        <w:rPr>
          <w:b/>
          <w:color w:val="09090B"/>
          <w:szCs w:val="24"/>
          <w:lang w:val="ru-RU"/>
        </w:rPr>
        <w:t>Правильный ответ</w:t>
      </w:r>
      <w:r w:rsidRPr="00D77E4F">
        <w:rPr>
          <w:b/>
          <w:color w:val="09090B"/>
          <w:szCs w:val="24"/>
        </w:rPr>
        <w:t xml:space="preserve">: </w:t>
      </w:r>
      <w:r>
        <w:rPr>
          <w:b/>
          <w:color w:val="09090B"/>
          <w:szCs w:val="24"/>
          <w:lang w:val="ru-RU"/>
        </w:rPr>
        <w:t>5</w:t>
      </w:r>
    </w:p>
    <w:p w:rsidR="002222B2" w:rsidRPr="002222B2" w:rsidRDefault="002222B2" w:rsidP="00695F6D">
      <w:pPr>
        <w:rPr>
          <w:b/>
          <w:lang w:val="ru-RU"/>
        </w:rPr>
      </w:pPr>
    </w:p>
    <w:p w:rsidR="00695F6D" w:rsidRPr="00E70D30" w:rsidRDefault="00695F6D" w:rsidP="00EF1553">
      <w:pPr>
        <w:pStyle w:val="afd"/>
        <w:numPr>
          <w:ilvl w:val="0"/>
          <w:numId w:val="5"/>
        </w:numPr>
      </w:pPr>
      <w:r w:rsidRPr="00E70D30">
        <w:t xml:space="preserve">При каких значениях переменных </w:t>
      </w:r>
      <w:r>
        <w:t>a</w:t>
      </w:r>
      <w:r w:rsidRPr="00E70D30">
        <w:t xml:space="preserve"> и </w:t>
      </w:r>
      <w:r>
        <w:t>b</w:t>
      </w:r>
      <w:r w:rsidRPr="00E70D30">
        <w:t xml:space="preserve"> выражение (</w:t>
      </w:r>
      <w:r>
        <w:t>a</w:t>
      </w:r>
      <w:r w:rsidRPr="00E70D30">
        <w:t>&gt;</w:t>
      </w:r>
      <w:r>
        <w:t>b</w:t>
      </w:r>
      <w:r w:rsidRPr="00E70D30">
        <w:t>)  ||  (</w:t>
      </w:r>
      <w:r>
        <w:t>b</w:t>
      </w:r>
      <w:r w:rsidRPr="00E70D30">
        <w:t>!=</w:t>
      </w:r>
      <w:r>
        <w:t>a</w:t>
      </w:r>
      <w:r w:rsidRPr="00E70D30">
        <w:t>) будет истинным (возможно несколько вариантов ответа)</w:t>
      </w:r>
    </w:p>
    <w:p w:rsidR="00695F6D" w:rsidRPr="00695F6D" w:rsidRDefault="00695F6D" w:rsidP="00695F6D">
      <w:pPr>
        <w:rPr>
          <w:lang w:val="ru-RU"/>
        </w:rPr>
      </w:pPr>
    </w:p>
    <w:p w:rsidR="00695F6D" w:rsidRPr="002222B2" w:rsidRDefault="00695F6D" w:rsidP="00F437BE">
      <w:pPr>
        <w:pStyle w:val="afd"/>
        <w:numPr>
          <w:ilvl w:val="0"/>
          <w:numId w:val="18"/>
        </w:numPr>
        <w:ind w:left="1418" w:hanging="284"/>
        <w:rPr>
          <w:b/>
        </w:rPr>
      </w:pPr>
      <w:r w:rsidRPr="002222B2">
        <w:rPr>
          <w:b/>
        </w:rPr>
        <w:t>a=1, b</w:t>
      </w:r>
      <w:r w:rsidR="00E70D30" w:rsidRPr="002222B2">
        <w:rPr>
          <w:b/>
        </w:rPr>
        <w:t xml:space="preserve">=2   </w:t>
      </w:r>
    </w:p>
    <w:p w:rsidR="00695F6D" w:rsidRPr="002222B2" w:rsidRDefault="00695F6D" w:rsidP="00F437BE">
      <w:pPr>
        <w:pStyle w:val="afd"/>
        <w:numPr>
          <w:ilvl w:val="0"/>
          <w:numId w:val="18"/>
        </w:numPr>
        <w:ind w:left="1418" w:hanging="284"/>
        <w:rPr>
          <w:b/>
        </w:rPr>
      </w:pPr>
      <w:r w:rsidRPr="002222B2">
        <w:rPr>
          <w:b/>
        </w:rPr>
        <w:t>a=3, b</w:t>
      </w:r>
      <w:r w:rsidR="00E70D30" w:rsidRPr="002222B2">
        <w:rPr>
          <w:b/>
        </w:rPr>
        <w:t xml:space="preserve">=1   </w:t>
      </w:r>
    </w:p>
    <w:p w:rsidR="00695F6D" w:rsidRPr="00E70D30" w:rsidRDefault="00695F6D" w:rsidP="00F437BE">
      <w:pPr>
        <w:pStyle w:val="afd"/>
        <w:numPr>
          <w:ilvl w:val="0"/>
          <w:numId w:val="18"/>
        </w:numPr>
        <w:ind w:left="1418" w:hanging="284"/>
      </w:pPr>
      <w:r>
        <w:t>a</w:t>
      </w:r>
      <w:r w:rsidRPr="00E70D30">
        <w:t xml:space="preserve">=2, </w:t>
      </w:r>
      <w:r>
        <w:t>b</w:t>
      </w:r>
      <w:r w:rsidRPr="00E70D30">
        <w:t xml:space="preserve">=2  </w:t>
      </w:r>
    </w:p>
    <w:p w:rsidR="00695F6D" w:rsidRDefault="00695F6D" w:rsidP="00695F6D">
      <w:pPr>
        <w:rPr>
          <w:lang w:val="ru-RU"/>
        </w:rPr>
      </w:pPr>
    </w:p>
    <w:p w:rsidR="00F437BE" w:rsidRPr="00F437BE" w:rsidRDefault="00F437BE" w:rsidP="00F437BE">
      <w:pPr>
        <w:tabs>
          <w:tab w:val="left" w:pos="567"/>
        </w:tabs>
        <w:ind w:firstLine="0"/>
        <w:rPr>
          <w:b/>
          <w:color w:val="09090B"/>
          <w:szCs w:val="24"/>
          <w:lang w:val="ru-RU"/>
        </w:rPr>
      </w:pPr>
      <w:r>
        <w:rPr>
          <w:b/>
          <w:color w:val="09090B"/>
          <w:szCs w:val="24"/>
          <w:lang w:val="ru-RU"/>
        </w:rPr>
        <w:tab/>
      </w:r>
      <w:r w:rsidRPr="00D77E4F">
        <w:rPr>
          <w:b/>
          <w:color w:val="09090B"/>
          <w:szCs w:val="24"/>
          <w:lang w:val="ru-RU"/>
        </w:rPr>
        <w:t>Правильный ответ</w:t>
      </w:r>
      <w:r>
        <w:rPr>
          <w:b/>
          <w:color w:val="09090B"/>
          <w:szCs w:val="24"/>
        </w:rPr>
        <w:t>: 1,</w:t>
      </w:r>
      <w:r>
        <w:rPr>
          <w:b/>
          <w:color w:val="09090B"/>
          <w:szCs w:val="24"/>
          <w:lang w:val="ru-RU"/>
        </w:rPr>
        <w:t xml:space="preserve"> 2</w:t>
      </w:r>
    </w:p>
    <w:p w:rsidR="00F437BE" w:rsidRPr="00695F6D" w:rsidRDefault="00F437BE" w:rsidP="00695F6D">
      <w:pPr>
        <w:rPr>
          <w:lang w:val="ru-RU"/>
        </w:rPr>
      </w:pPr>
    </w:p>
    <w:p w:rsidR="00695F6D" w:rsidRPr="00695F6D" w:rsidRDefault="00695F6D" w:rsidP="00695F6D">
      <w:pPr>
        <w:rPr>
          <w:lang w:val="ru-RU"/>
        </w:rPr>
      </w:pPr>
    </w:p>
    <w:p w:rsidR="00695F6D" w:rsidRPr="00E70D30" w:rsidRDefault="00695F6D" w:rsidP="00EF1553">
      <w:pPr>
        <w:pStyle w:val="afd"/>
        <w:numPr>
          <w:ilvl w:val="0"/>
          <w:numId w:val="5"/>
        </w:numPr>
      </w:pPr>
      <w:r w:rsidRPr="00E70D30">
        <w:t xml:space="preserve">Найдите значение  переменной </w:t>
      </w:r>
      <w:r>
        <w:t>s</w:t>
      </w:r>
      <w:r w:rsidRPr="00E70D30">
        <w:t xml:space="preserve"> после выполнения следующего фрагмента программы:</w:t>
      </w:r>
    </w:p>
    <w:p w:rsidR="00695F6D" w:rsidRPr="00695F6D" w:rsidRDefault="00695F6D" w:rsidP="00695F6D">
      <w:pPr>
        <w:rPr>
          <w:lang w:val="ru-RU"/>
        </w:rPr>
      </w:pPr>
    </w:p>
    <w:p w:rsidR="00695F6D" w:rsidRDefault="00695F6D" w:rsidP="00270753">
      <w:pPr>
        <w:ind w:left="709" w:firstLine="0"/>
      </w:pPr>
      <w:r>
        <w:t>int s=</w:t>
      </w:r>
      <w:r w:rsidRPr="001503E2">
        <w:t>2</w:t>
      </w:r>
      <w:r>
        <w:t>;</w:t>
      </w:r>
    </w:p>
    <w:p w:rsidR="00695F6D" w:rsidRDefault="00695F6D" w:rsidP="00270753">
      <w:pPr>
        <w:ind w:left="709" w:firstLine="0"/>
      </w:pPr>
      <w:r>
        <w:t xml:space="preserve">if  (s&gt;7) { </w:t>
      </w:r>
    </w:p>
    <w:p w:rsidR="00695F6D" w:rsidRDefault="00695F6D" w:rsidP="00270753">
      <w:pPr>
        <w:ind w:left="709" w:firstLine="0"/>
      </w:pPr>
      <w:r>
        <w:t>s--;</w:t>
      </w:r>
    </w:p>
    <w:p w:rsidR="00695F6D" w:rsidRDefault="00695F6D" w:rsidP="00270753">
      <w:pPr>
        <w:ind w:left="709" w:firstLine="0"/>
      </w:pPr>
      <w:r>
        <w:t xml:space="preserve">s*=7}; </w:t>
      </w:r>
    </w:p>
    <w:p w:rsidR="00695F6D" w:rsidRDefault="00695F6D" w:rsidP="00270753">
      <w:pPr>
        <w:ind w:left="709" w:firstLine="0"/>
      </w:pPr>
      <w:r>
        <w:t>else {</w:t>
      </w:r>
    </w:p>
    <w:p w:rsidR="00695F6D" w:rsidRPr="00E70D30" w:rsidRDefault="00695F6D" w:rsidP="00270753">
      <w:pPr>
        <w:ind w:left="709" w:firstLine="0"/>
      </w:pPr>
      <w:r>
        <w:t>s</w:t>
      </w:r>
      <w:r w:rsidRPr="00E70D30">
        <w:t>++;</w:t>
      </w:r>
    </w:p>
    <w:p w:rsidR="00695F6D" w:rsidRPr="00E70D30" w:rsidRDefault="00695F6D" w:rsidP="00270753">
      <w:pPr>
        <w:ind w:left="709" w:firstLine="0"/>
      </w:pPr>
      <w:r>
        <w:t>s</w:t>
      </w:r>
      <w:r w:rsidRPr="00E70D30">
        <w:t>/=2;}</w:t>
      </w:r>
    </w:p>
    <w:p w:rsidR="00695F6D" w:rsidRPr="002222B2" w:rsidRDefault="00695F6D" w:rsidP="00695F6D">
      <w:pPr>
        <w:rPr>
          <w:b/>
          <w:lang w:val="ru-RU"/>
        </w:rPr>
      </w:pPr>
    </w:p>
    <w:p w:rsidR="002222B2" w:rsidRPr="00F437BE" w:rsidRDefault="00F437BE" w:rsidP="00F437BE">
      <w:pPr>
        <w:tabs>
          <w:tab w:val="left" w:pos="567"/>
        </w:tabs>
        <w:ind w:firstLine="0"/>
        <w:rPr>
          <w:b/>
          <w:color w:val="09090B"/>
          <w:szCs w:val="24"/>
        </w:rPr>
      </w:pPr>
      <w:r>
        <w:rPr>
          <w:b/>
          <w:color w:val="09090B"/>
          <w:szCs w:val="24"/>
          <w:lang w:val="ru-RU"/>
        </w:rPr>
        <w:tab/>
      </w:r>
      <w:r w:rsidRPr="00D77E4F">
        <w:rPr>
          <w:b/>
          <w:color w:val="09090B"/>
          <w:szCs w:val="24"/>
          <w:lang w:val="ru-RU"/>
        </w:rPr>
        <w:t>Правильный ответ</w:t>
      </w:r>
      <w:r w:rsidRPr="00D77E4F">
        <w:rPr>
          <w:b/>
          <w:color w:val="09090B"/>
          <w:szCs w:val="24"/>
        </w:rPr>
        <w:t xml:space="preserve">: </w:t>
      </w:r>
      <w:r w:rsidR="002222B2" w:rsidRPr="002222B2">
        <w:rPr>
          <w:b/>
          <w:lang w:val="ru-RU"/>
        </w:rPr>
        <w:t>1</w:t>
      </w:r>
    </w:p>
    <w:p w:rsidR="002222B2" w:rsidRPr="002222B2" w:rsidRDefault="002222B2" w:rsidP="00695F6D">
      <w:pPr>
        <w:rPr>
          <w:b/>
          <w:lang w:val="ru-RU"/>
        </w:rPr>
      </w:pPr>
    </w:p>
    <w:p w:rsidR="00695F6D" w:rsidRPr="00270753" w:rsidRDefault="00695F6D" w:rsidP="00EF1553">
      <w:pPr>
        <w:pStyle w:val="afd"/>
        <w:numPr>
          <w:ilvl w:val="0"/>
          <w:numId w:val="5"/>
        </w:numPr>
      </w:pPr>
      <w:r w:rsidRPr="00270753">
        <w:t>Какое значение примет переменная x после выполнения оператора switch?</w:t>
      </w:r>
      <w:r w:rsidRPr="00270753">
        <w:br/>
      </w:r>
    </w:p>
    <w:p w:rsidR="00695F6D" w:rsidRPr="00270753" w:rsidRDefault="00695F6D" w:rsidP="00270753">
      <w:pPr>
        <w:ind w:left="709" w:firstLine="0"/>
      </w:pPr>
      <w:r w:rsidRPr="00270753">
        <w:lastRenderedPageBreak/>
        <w:t>int x = 5%(7/2);</w:t>
      </w:r>
      <w:r w:rsidRPr="00270753">
        <w:br/>
        <w:t>switch (x)</w:t>
      </w:r>
      <w:r w:rsidRPr="00270753">
        <w:br/>
        <w:t>{</w:t>
      </w:r>
      <w:r w:rsidRPr="00270753">
        <w:br/>
        <w:t>case 1:</w:t>
      </w:r>
      <w:r w:rsidRPr="00270753">
        <w:br/>
        <w:t>{ x++;</w:t>
      </w:r>
      <w:r w:rsidRPr="00270753">
        <w:br/>
        <w:t>break;}</w:t>
      </w:r>
      <w:r w:rsidRPr="00270753">
        <w:br/>
        <w:t>case 2:</w:t>
      </w:r>
      <w:r w:rsidRPr="00270753">
        <w:br/>
        <w:t>{x+=2};</w:t>
      </w:r>
      <w:r w:rsidRPr="00270753">
        <w:br/>
        <w:t>break;}</w:t>
      </w:r>
      <w:r w:rsidRPr="00270753">
        <w:br/>
        <w:t>case 3:</w:t>
      </w:r>
      <w:r w:rsidRPr="00270753">
        <w:br/>
        <w:t>{x-=3};</w:t>
      </w:r>
      <w:r w:rsidRPr="00270753">
        <w:br/>
        <w:t>break;}</w:t>
      </w:r>
      <w:r w:rsidRPr="00270753">
        <w:br/>
        <w:t>default: { x=5;}</w:t>
      </w:r>
      <w:r w:rsidRPr="00270753">
        <w:br/>
        <w:t>}</w:t>
      </w:r>
    </w:p>
    <w:p w:rsidR="007D6730" w:rsidRPr="00C83A7E" w:rsidRDefault="00695F6D" w:rsidP="00270753">
      <w:r w:rsidRPr="00270753">
        <w:tab/>
      </w:r>
    </w:p>
    <w:p w:rsidR="00695F6D" w:rsidRPr="00C83A7E" w:rsidRDefault="00C83A7E" w:rsidP="00C83A7E">
      <w:pPr>
        <w:tabs>
          <w:tab w:val="left" w:pos="567"/>
        </w:tabs>
        <w:ind w:firstLine="0"/>
        <w:rPr>
          <w:b/>
          <w:color w:val="09090B"/>
          <w:szCs w:val="24"/>
        </w:rPr>
      </w:pPr>
      <w:r w:rsidRPr="001538C5">
        <w:rPr>
          <w:b/>
          <w:color w:val="09090B"/>
          <w:szCs w:val="24"/>
        </w:rPr>
        <w:tab/>
      </w:r>
      <w:r w:rsidRPr="00D77E4F">
        <w:rPr>
          <w:b/>
          <w:color w:val="09090B"/>
          <w:szCs w:val="24"/>
          <w:lang w:val="ru-RU"/>
        </w:rPr>
        <w:t>Правильный ответ</w:t>
      </w:r>
      <w:r w:rsidRPr="00D77E4F">
        <w:rPr>
          <w:b/>
          <w:color w:val="09090B"/>
          <w:szCs w:val="24"/>
        </w:rPr>
        <w:t xml:space="preserve">: </w:t>
      </w:r>
      <w:r w:rsidR="007D6730" w:rsidRPr="007D6730">
        <w:rPr>
          <w:b/>
          <w:lang w:val="ru-RU"/>
        </w:rPr>
        <w:t>4</w:t>
      </w:r>
      <w:r w:rsidR="00695F6D" w:rsidRPr="007D6730">
        <w:rPr>
          <w:b/>
        </w:rPr>
        <w:t xml:space="preserve"> </w:t>
      </w:r>
    </w:p>
    <w:p w:rsidR="007D6730" w:rsidRPr="007D6730" w:rsidRDefault="007D6730" w:rsidP="00270753">
      <w:pPr>
        <w:rPr>
          <w:b/>
          <w:lang w:val="ru-RU"/>
        </w:rPr>
      </w:pPr>
    </w:p>
    <w:p w:rsidR="00695F6D" w:rsidRPr="00270753" w:rsidRDefault="00695F6D" w:rsidP="00EF1553">
      <w:pPr>
        <w:pStyle w:val="afd"/>
        <w:numPr>
          <w:ilvl w:val="0"/>
          <w:numId w:val="5"/>
        </w:numPr>
      </w:pPr>
      <w:r w:rsidRPr="00270753">
        <w:t>Какое значение примет переменная x после выполнения оператора switch?</w:t>
      </w:r>
    </w:p>
    <w:p w:rsidR="00695F6D" w:rsidRPr="00270753" w:rsidRDefault="00695F6D" w:rsidP="00270753">
      <w:pPr>
        <w:ind w:left="709" w:firstLine="0"/>
      </w:pPr>
      <w:r w:rsidRPr="0099581B">
        <w:br/>
      </w:r>
      <w:r w:rsidRPr="00270753">
        <w:t>int x = abs(x)%3;</w:t>
      </w:r>
      <w:r w:rsidRPr="00270753">
        <w:br/>
        <w:t>switch (x)</w:t>
      </w:r>
      <w:r w:rsidRPr="00270753">
        <w:br/>
        <w:t>{</w:t>
      </w:r>
      <w:r w:rsidRPr="00270753">
        <w:br/>
        <w:t>case 3:</w:t>
      </w:r>
      <w:r w:rsidRPr="00270753">
        <w:br/>
        <w:t>{ x++; break;}</w:t>
      </w:r>
      <w:r w:rsidRPr="00270753">
        <w:br/>
        <w:t>case 4:</w:t>
      </w:r>
      <w:r w:rsidRPr="00270753">
        <w:br/>
        <w:t>{x+=3; break;}</w:t>
      </w:r>
      <w:r w:rsidRPr="00270753">
        <w:br/>
        <w:t>case 5:</w:t>
      </w:r>
      <w:r w:rsidRPr="00270753">
        <w:br/>
        <w:t>{x-=6};</w:t>
      </w:r>
      <w:r w:rsidRPr="00270753">
        <w:br/>
        <w:t>break;}</w:t>
      </w:r>
      <w:r w:rsidRPr="00270753">
        <w:br/>
        <w:t xml:space="preserve"> default: { x=7;}</w:t>
      </w:r>
      <w:r w:rsidRPr="00270753">
        <w:br/>
        <w:t> }</w:t>
      </w:r>
    </w:p>
    <w:p w:rsidR="00C83A7E" w:rsidRPr="001538C5" w:rsidRDefault="00C83A7E" w:rsidP="00C83A7E">
      <w:pPr>
        <w:tabs>
          <w:tab w:val="left" w:pos="567"/>
        </w:tabs>
        <w:ind w:firstLine="0"/>
        <w:rPr>
          <w:b/>
          <w:color w:val="09090B"/>
          <w:szCs w:val="24"/>
        </w:rPr>
      </w:pPr>
      <w:r w:rsidRPr="001538C5">
        <w:rPr>
          <w:b/>
          <w:color w:val="09090B"/>
          <w:szCs w:val="24"/>
        </w:rPr>
        <w:tab/>
      </w:r>
    </w:p>
    <w:p w:rsidR="00695F6D" w:rsidRPr="007D6730" w:rsidRDefault="00C83A7E" w:rsidP="00C83A7E">
      <w:pPr>
        <w:tabs>
          <w:tab w:val="left" w:pos="567"/>
        </w:tabs>
        <w:ind w:firstLine="0"/>
        <w:rPr>
          <w:b/>
          <w:lang w:val="ru-RU"/>
        </w:rPr>
      </w:pPr>
      <w:r w:rsidRPr="001538C5">
        <w:rPr>
          <w:b/>
          <w:color w:val="09090B"/>
          <w:szCs w:val="24"/>
        </w:rPr>
        <w:tab/>
      </w:r>
      <w:r w:rsidRPr="00D77E4F">
        <w:rPr>
          <w:b/>
          <w:color w:val="09090B"/>
          <w:szCs w:val="24"/>
          <w:lang w:val="ru-RU"/>
        </w:rPr>
        <w:t>Правильный ответ</w:t>
      </w:r>
      <w:r>
        <w:rPr>
          <w:b/>
          <w:color w:val="09090B"/>
          <w:szCs w:val="24"/>
        </w:rPr>
        <w:t xml:space="preserve">: </w:t>
      </w:r>
      <w:r w:rsidR="007D6730" w:rsidRPr="007D6730">
        <w:rPr>
          <w:b/>
          <w:lang w:val="ru-RU"/>
        </w:rPr>
        <w:t>7</w:t>
      </w:r>
    </w:p>
    <w:p w:rsidR="007D6730" w:rsidRPr="007D6730" w:rsidRDefault="007D6730" w:rsidP="00695F6D">
      <w:pPr>
        <w:rPr>
          <w:lang w:val="ru-RU"/>
        </w:rPr>
      </w:pPr>
    </w:p>
    <w:p w:rsidR="00695F6D" w:rsidRPr="00270753" w:rsidRDefault="00695F6D" w:rsidP="00EF1553">
      <w:pPr>
        <w:pStyle w:val="afd"/>
        <w:numPr>
          <w:ilvl w:val="0"/>
          <w:numId w:val="5"/>
        </w:numPr>
      </w:pPr>
      <w:r w:rsidRPr="00270753">
        <w:t xml:space="preserve">Отметьте варианты, в которых корректно построен оператор цикла </w:t>
      </w:r>
      <w:r>
        <w:t>for</w:t>
      </w:r>
      <w:r w:rsidRPr="00270753">
        <w:t>.  (возможно несколько вариантов ответа)</w:t>
      </w:r>
    </w:p>
    <w:p w:rsidR="00695F6D" w:rsidRPr="00695F6D" w:rsidRDefault="00695F6D" w:rsidP="00695F6D">
      <w:pPr>
        <w:rPr>
          <w:lang w:val="ru-RU"/>
        </w:rPr>
      </w:pPr>
    </w:p>
    <w:p w:rsidR="00695F6D" w:rsidRPr="007D6730" w:rsidRDefault="00695F6D" w:rsidP="00C83A7E">
      <w:pPr>
        <w:pStyle w:val="afd"/>
        <w:numPr>
          <w:ilvl w:val="0"/>
          <w:numId w:val="50"/>
        </w:numPr>
        <w:rPr>
          <w:b/>
          <w:lang w:val="en-US"/>
        </w:rPr>
      </w:pPr>
      <w:r w:rsidRPr="007D6730">
        <w:rPr>
          <w:b/>
          <w:lang w:val="en-US"/>
        </w:rPr>
        <w:t>for (int z = 102; z==12; z-=2) cout&lt;&lt;z</w:t>
      </w:r>
      <w:r w:rsidR="00270753" w:rsidRPr="007D6730">
        <w:rPr>
          <w:b/>
          <w:lang w:val="en-US"/>
        </w:rPr>
        <w:t>;</w:t>
      </w:r>
    </w:p>
    <w:p w:rsidR="00695F6D" w:rsidRPr="007D6730" w:rsidRDefault="00695F6D" w:rsidP="00C83A7E">
      <w:pPr>
        <w:pStyle w:val="afd"/>
        <w:numPr>
          <w:ilvl w:val="0"/>
          <w:numId w:val="50"/>
        </w:numPr>
        <w:rPr>
          <w:b/>
          <w:lang w:val="en-US"/>
        </w:rPr>
      </w:pPr>
      <w:r w:rsidRPr="007D6730">
        <w:rPr>
          <w:b/>
          <w:lang w:val="en-US"/>
        </w:rPr>
        <w:t>int x</w:t>
      </w:r>
      <w:r w:rsidR="00270753" w:rsidRPr="007D6730">
        <w:rPr>
          <w:b/>
          <w:lang w:val="en-US"/>
        </w:rPr>
        <w:t xml:space="preserve">; </w:t>
      </w:r>
      <w:r w:rsidRPr="007D6730">
        <w:rPr>
          <w:b/>
          <w:lang w:val="en-US"/>
        </w:rPr>
        <w:t>for (x = -5; x&gt;-8; x--) cout&lt;&lt;x</w:t>
      </w:r>
      <w:r w:rsidR="00270753" w:rsidRPr="007D6730">
        <w:rPr>
          <w:b/>
          <w:lang w:val="en-US"/>
        </w:rPr>
        <w:t>;</w:t>
      </w:r>
    </w:p>
    <w:p w:rsidR="00695F6D" w:rsidRPr="00236AC3" w:rsidRDefault="00695F6D" w:rsidP="00C83A7E">
      <w:pPr>
        <w:pStyle w:val="afd"/>
        <w:numPr>
          <w:ilvl w:val="0"/>
          <w:numId w:val="50"/>
        </w:numPr>
        <w:rPr>
          <w:lang w:val="en-US"/>
        </w:rPr>
      </w:pPr>
      <w:r w:rsidRPr="00236AC3">
        <w:rPr>
          <w:lang w:val="en-US"/>
        </w:rPr>
        <w:t xml:space="preserve">for ( int d = 1, d&lt;=8, d++)  cout&lt;&lt;x; </w:t>
      </w:r>
    </w:p>
    <w:p w:rsidR="00695F6D" w:rsidRPr="007D6730" w:rsidRDefault="00695F6D" w:rsidP="00C83A7E">
      <w:pPr>
        <w:pStyle w:val="afd"/>
        <w:numPr>
          <w:ilvl w:val="0"/>
          <w:numId w:val="50"/>
        </w:numPr>
        <w:rPr>
          <w:b/>
          <w:lang w:val="en-US"/>
        </w:rPr>
      </w:pPr>
      <w:r w:rsidRPr="007D6730">
        <w:rPr>
          <w:b/>
          <w:lang w:val="en-US"/>
        </w:rPr>
        <w:t>for ( int k = 1; c!=“</w:t>
      </w:r>
      <w:r w:rsidRPr="007D6730">
        <w:rPr>
          <w:b/>
        </w:rPr>
        <w:t>пароль</w:t>
      </w:r>
      <w:r w:rsidRPr="007D6730">
        <w:rPr>
          <w:b/>
          <w:lang w:val="en-US"/>
        </w:rPr>
        <w:t xml:space="preserve">”; t++)  cin&lt;&lt;c; </w:t>
      </w:r>
    </w:p>
    <w:p w:rsidR="00695F6D" w:rsidRPr="001538C5" w:rsidRDefault="00695F6D" w:rsidP="00695F6D"/>
    <w:p w:rsidR="00C83A7E" w:rsidRPr="00D77E4F" w:rsidRDefault="00C83A7E" w:rsidP="00C83A7E">
      <w:pPr>
        <w:tabs>
          <w:tab w:val="left" w:pos="567"/>
        </w:tabs>
        <w:ind w:firstLine="0"/>
        <w:rPr>
          <w:b/>
          <w:color w:val="09090B"/>
          <w:szCs w:val="24"/>
        </w:rPr>
      </w:pPr>
      <w:r w:rsidRPr="001538C5">
        <w:rPr>
          <w:b/>
          <w:color w:val="09090B"/>
          <w:szCs w:val="24"/>
        </w:rPr>
        <w:tab/>
      </w:r>
      <w:r w:rsidRPr="00D77E4F">
        <w:rPr>
          <w:b/>
          <w:color w:val="09090B"/>
          <w:szCs w:val="24"/>
          <w:lang w:val="ru-RU"/>
        </w:rPr>
        <w:t>Правильный ответ</w:t>
      </w:r>
      <w:r w:rsidRPr="00D77E4F">
        <w:rPr>
          <w:b/>
          <w:color w:val="09090B"/>
          <w:szCs w:val="24"/>
        </w:rPr>
        <w:t>: 1,</w:t>
      </w:r>
      <w:r>
        <w:rPr>
          <w:b/>
          <w:color w:val="09090B"/>
          <w:szCs w:val="24"/>
          <w:lang w:val="ru-RU"/>
        </w:rPr>
        <w:t>2</w:t>
      </w:r>
      <w:r w:rsidRPr="00D77E4F">
        <w:rPr>
          <w:b/>
          <w:color w:val="09090B"/>
          <w:szCs w:val="24"/>
        </w:rPr>
        <w:t>,4</w:t>
      </w:r>
    </w:p>
    <w:p w:rsidR="00C83A7E" w:rsidRPr="00C83A7E" w:rsidRDefault="00C83A7E" w:rsidP="00695F6D">
      <w:pPr>
        <w:rPr>
          <w:lang w:val="ru-RU"/>
        </w:rPr>
      </w:pPr>
    </w:p>
    <w:p w:rsidR="00695F6D" w:rsidRPr="00270753" w:rsidRDefault="00695F6D" w:rsidP="00EF1553">
      <w:pPr>
        <w:pStyle w:val="afd"/>
        <w:numPr>
          <w:ilvl w:val="0"/>
          <w:numId w:val="5"/>
        </w:numPr>
      </w:pPr>
      <w:r w:rsidRPr="00270753">
        <w:t xml:space="preserve">Отметьте варианты, в которых корректно построен оператор цикла </w:t>
      </w:r>
      <w:r>
        <w:t>for</w:t>
      </w:r>
      <w:r w:rsidRPr="00270753">
        <w:t xml:space="preserve">  (возможно несколько вариантов ответа).</w:t>
      </w:r>
    </w:p>
    <w:p w:rsidR="00695F6D" w:rsidRPr="00695F6D" w:rsidRDefault="00695F6D" w:rsidP="00695F6D">
      <w:pPr>
        <w:rPr>
          <w:lang w:val="ru-RU"/>
        </w:rPr>
      </w:pPr>
    </w:p>
    <w:p w:rsidR="00695F6D" w:rsidRPr="007D6730" w:rsidRDefault="00695F6D" w:rsidP="00EF1553">
      <w:pPr>
        <w:pStyle w:val="afd"/>
        <w:numPr>
          <w:ilvl w:val="0"/>
          <w:numId w:val="21"/>
        </w:numPr>
        <w:rPr>
          <w:b/>
          <w:lang w:val="en-US"/>
        </w:rPr>
      </w:pPr>
      <w:r w:rsidRPr="007D6730">
        <w:rPr>
          <w:b/>
          <w:lang w:val="en-US"/>
        </w:rPr>
        <w:t>for (double t = -23.3; t!=12.4; t=+0.2) cout&lt;&lt;x</w:t>
      </w:r>
      <w:r w:rsidR="00270753" w:rsidRPr="007D6730">
        <w:rPr>
          <w:b/>
          <w:lang w:val="en-US"/>
        </w:rPr>
        <w:t>;</w:t>
      </w:r>
    </w:p>
    <w:p w:rsidR="00695F6D" w:rsidRPr="007D6730" w:rsidRDefault="00695F6D" w:rsidP="00EF1553">
      <w:pPr>
        <w:pStyle w:val="afd"/>
        <w:numPr>
          <w:ilvl w:val="0"/>
          <w:numId w:val="21"/>
        </w:numPr>
        <w:rPr>
          <w:b/>
          <w:lang w:val="en-US"/>
        </w:rPr>
      </w:pPr>
      <w:r w:rsidRPr="007D6730">
        <w:rPr>
          <w:b/>
          <w:lang w:val="en-US"/>
        </w:rPr>
        <w:t>for ( int</w:t>
      </w:r>
      <w:r w:rsidR="007D6730" w:rsidRPr="007D6730">
        <w:rPr>
          <w:b/>
          <w:lang w:val="en-US"/>
        </w:rPr>
        <w:t xml:space="preserve"> a = 1; b == 3; c+=3) cout&lt;&lt;x; </w:t>
      </w:r>
    </w:p>
    <w:p w:rsidR="00695F6D" w:rsidRPr="00236AC3" w:rsidRDefault="00695F6D" w:rsidP="00EF1553">
      <w:pPr>
        <w:pStyle w:val="afd"/>
        <w:numPr>
          <w:ilvl w:val="0"/>
          <w:numId w:val="21"/>
        </w:numPr>
        <w:rPr>
          <w:lang w:val="en-US"/>
        </w:rPr>
      </w:pPr>
      <w:r w:rsidRPr="00236AC3">
        <w:rPr>
          <w:lang w:val="en-US"/>
        </w:rPr>
        <w:t xml:space="preserve">for ( int a = 1; b = 2; a ++) cout&lt;&lt;x; </w:t>
      </w:r>
    </w:p>
    <w:p w:rsidR="00695F6D" w:rsidRPr="00C83A7E" w:rsidRDefault="00695F6D" w:rsidP="00EF1553">
      <w:pPr>
        <w:pStyle w:val="afd"/>
        <w:numPr>
          <w:ilvl w:val="0"/>
          <w:numId w:val="21"/>
        </w:numPr>
        <w:rPr>
          <w:lang w:val="en-US"/>
        </w:rPr>
      </w:pPr>
      <w:r w:rsidRPr="00236AC3">
        <w:rPr>
          <w:lang w:val="en-US"/>
        </w:rPr>
        <w:t xml:space="preserve">for ( int f = 0; f&lt;=24; f*2)  cout&lt;&lt;x; </w:t>
      </w:r>
    </w:p>
    <w:p w:rsidR="00C83A7E" w:rsidRPr="001538C5" w:rsidRDefault="00C83A7E" w:rsidP="00C83A7E">
      <w:pPr>
        <w:tabs>
          <w:tab w:val="left" w:pos="567"/>
        </w:tabs>
        <w:rPr>
          <w:b/>
          <w:color w:val="09090B"/>
          <w:szCs w:val="24"/>
        </w:rPr>
      </w:pPr>
    </w:p>
    <w:p w:rsidR="00C83A7E" w:rsidRPr="00C83A7E" w:rsidRDefault="00C83A7E" w:rsidP="00C83A7E">
      <w:pPr>
        <w:tabs>
          <w:tab w:val="left" w:pos="567"/>
        </w:tabs>
        <w:rPr>
          <w:b/>
          <w:color w:val="09090B"/>
          <w:szCs w:val="24"/>
          <w:lang w:val="ru-RU"/>
        </w:rPr>
      </w:pPr>
      <w:r w:rsidRPr="00C83A7E">
        <w:rPr>
          <w:b/>
          <w:color w:val="09090B"/>
          <w:szCs w:val="24"/>
        </w:rPr>
        <w:lastRenderedPageBreak/>
        <w:t>Правильный ответ</w:t>
      </w:r>
      <w:r>
        <w:rPr>
          <w:b/>
          <w:color w:val="09090B"/>
          <w:szCs w:val="24"/>
        </w:rPr>
        <w:t>: 1,</w:t>
      </w:r>
      <w:r>
        <w:rPr>
          <w:b/>
          <w:color w:val="09090B"/>
          <w:szCs w:val="24"/>
          <w:lang w:val="ru-RU"/>
        </w:rPr>
        <w:t>2</w:t>
      </w:r>
    </w:p>
    <w:p w:rsidR="00C83A7E" w:rsidRPr="00236AC3" w:rsidRDefault="00C83A7E" w:rsidP="00C83A7E">
      <w:pPr>
        <w:pStyle w:val="afd"/>
        <w:ind w:left="1429"/>
        <w:rPr>
          <w:lang w:val="en-US"/>
        </w:rPr>
      </w:pPr>
    </w:p>
    <w:p w:rsidR="00695F6D" w:rsidRDefault="00695F6D" w:rsidP="00695F6D"/>
    <w:p w:rsidR="00695F6D" w:rsidRDefault="00695F6D" w:rsidP="00695F6D"/>
    <w:p w:rsidR="00695F6D" w:rsidRPr="00FE33E5" w:rsidRDefault="00695F6D" w:rsidP="00EF1553">
      <w:pPr>
        <w:pStyle w:val="afd"/>
        <w:numPr>
          <w:ilvl w:val="0"/>
          <w:numId w:val="5"/>
        </w:numPr>
      </w:pPr>
      <w:r w:rsidRPr="00FE33E5">
        <w:t xml:space="preserve">Найдите значение целочисленной переменной </w:t>
      </w:r>
      <w:r>
        <w:t>d</w:t>
      </w:r>
      <w:r w:rsidRPr="00FE33E5">
        <w:t xml:space="preserve">  после выполнения  следующего фрагмента программы</w:t>
      </w:r>
    </w:p>
    <w:p w:rsidR="00695F6D" w:rsidRPr="00156169" w:rsidRDefault="00695F6D" w:rsidP="00695F6D">
      <w:r w:rsidRPr="00156169">
        <w:t xml:space="preserve">int d=0; </w:t>
      </w:r>
    </w:p>
    <w:p w:rsidR="00695F6D" w:rsidRPr="00C83A7E" w:rsidRDefault="00695F6D" w:rsidP="00695F6D">
      <w:pPr>
        <w:rPr>
          <w:color w:val="FF0000"/>
        </w:rPr>
      </w:pPr>
      <w:r w:rsidRPr="00156169">
        <w:t>for (</w:t>
      </w:r>
      <w:r>
        <w:t>int i=0; i&lt;5; i++</w:t>
      </w:r>
      <w:r w:rsidRPr="00156169">
        <w:t xml:space="preserve">) </w:t>
      </w:r>
      <w:r>
        <w:t>if (i&lt;3)  d=2; else d+</w:t>
      </w:r>
      <w:r w:rsidRPr="00156169">
        <w:t xml:space="preserve">=i;  </w:t>
      </w:r>
      <w:r>
        <w:t xml:space="preserve">   </w:t>
      </w:r>
      <w:r w:rsidRPr="00156169">
        <w:rPr>
          <w:color w:val="FF0000"/>
        </w:rPr>
        <w:t xml:space="preserve"> </w:t>
      </w:r>
    </w:p>
    <w:p w:rsidR="007D6730" w:rsidRPr="00C83A7E" w:rsidRDefault="007D6730" w:rsidP="00695F6D">
      <w:pPr>
        <w:rPr>
          <w:color w:val="FF0000"/>
        </w:rPr>
      </w:pPr>
    </w:p>
    <w:p w:rsidR="007D6730" w:rsidRPr="007D6730" w:rsidRDefault="00C83A7E" w:rsidP="00695F6D">
      <w:pPr>
        <w:rPr>
          <w:b/>
          <w:lang w:val="ru-RU"/>
        </w:rPr>
      </w:pPr>
      <w:r w:rsidRPr="00D77E4F">
        <w:rPr>
          <w:b/>
          <w:szCs w:val="24"/>
          <w:lang w:val="ru-RU"/>
        </w:rPr>
        <w:t>Правильный ответ</w:t>
      </w:r>
      <w:r w:rsidRPr="00D77E4F">
        <w:rPr>
          <w:b/>
          <w:szCs w:val="24"/>
        </w:rPr>
        <w:t xml:space="preserve">: </w:t>
      </w:r>
      <w:r>
        <w:rPr>
          <w:b/>
          <w:szCs w:val="24"/>
          <w:lang w:val="ru-RU"/>
        </w:rPr>
        <w:t xml:space="preserve"> </w:t>
      </w:r>
      <w:r w:rsidR="007D6730" w:rsidRPr="007D6730">
        <w:rPr>
          <w:b/>
          <w:lang w:val="ru-RU"/>
        </w:rPr>
        <w:t>9</w:t>
      </w:r>
    </w:p>
    <w:p w:rsidR="00695F6D" w:rsidRPr="00156169" w:rsidRDefault="00695F6D" w:rsidP="00695F6D"/>
    <w:p w:rsidR="00695F6D" w:rsidRPr="00FE33E5" w:rsidRDefault="00695F6D" w:rsidP="00EF1553">
      <w:pPr>
        <w:pStyle w:val="afd"/>
        <w:numPr>
          <w:ilvl w:val="0"/>
          <w:numId w:val="5"/>
        </w:numPr>
      </w:pPr>
      <w:r w:rsidRPr="00FE33E5">
        <w:t xml:space="preserve">Найдите значение целочисленной переменной </w:t>
      </w:r>
      <w:r>
        <w:t>d</w:t>
      </w:r>
      <w:r w:rsidRPr="00FE33E5">
        <w:t xml:space="preserve"> после выполнения  следующего фрагмента программы</w:t>
      </w:r>
    </w:p>
    <w:p w:rsidR="00695F6D" w:rsidRPr="00695F6D" w:rsidRDefault="00695F6D" w:rsidP="00695F6D">
      <w:pPr>
        <w:rPr>
          <w:lang w:val="ru-RU"/>
        </w:rPr>
      </w:pPr>
      <w:r w:rsidRPr="00695F6D">
        <w:rPr>
          <w:lang w:val="ru-RU"/>
        </w:rPr>
        <w:t xml:space="preserve">                                    </w:t>
      </w:r>
    </w:p>
    <w:p w:rsidR="00695F6D" w:rsidRDefault="00695F6D" w:rsidP="00695F6D">
      <w:r>
        <w:t>int d=0;</w:t>
      </w:r>
    </w:p>
    <w:p w:rsidR="00695F6D" w:rsidRDefault="00695F6D" w:rsidP="00695F6D">
      <w:r>
        <w:t xml:space="preserve">for (int i=0; i&lt;=4; i++)  if (i&lt;3)  d+=i; else d+=1;       </w:t>
      </w:r>
    </w:p>
    <w:p w:rsidR="00695F6D" w:rsidRPr="00C83A7E" w:rsidRDefault="00695F6D" w:rsidP="00695F6D"/>
    <w:p w:rsidR="007D6730" w:rsidRPr="007D6730" w:rsidRDefault="00C83A7E" w:rsidP="00695F6D">
      <w:pPr>
        <w:rPr>
          <w:b/>
          <w:lang w:val="ru-RU"/>
        </w:rPr>
      </w:pPr>
      <w:r w:rsidRPr="00D77E4F">
        <w:rPr>
          <w:b/>
          <w:szCs w:val="24"/>
          <w:lang w:val="ru-RU"/>
        </w:rPr>
        <w:t>Правильный ответ</w:t>
      </w:r>
      <w:r w:rsidRPr="00F437BE">
        <w:rPr>
          <w:b/>
          <w:szCs w:val="24"/>
          <w:lang w:val="ru-RU"/>
        </w:rPr>
        <w:t xml:space="preserve">: </w:t>
      </w:r>
      <w:r>
        <w:rPr>
          <w:b/>
          <w:szCs w:val="24"/>
          <w:lang w:val="ru-RU"/>
        </w:rPr>
        <w:t xml:space="preserve"> </w:t>
      </w:r>
      <w:r w:rsidR="007D6730" w:rsidRPr="007D6730">
        <w:rPr>
          <w:b/>
          <w:lang w:val="ru-RU"/>
        </w:rPr>
        <w:t>5</w:t>
      </w:r>
    </w:p>
    <w:p w:rsidR="007D6730" w:rsidRPr="007D6730" w:rsidRDefault="007D6730" w:rsidP="00695F6D">
      <w:pPr>
        <w:rPr>
          <w:lang w:val="ru-RU"/>
        </w:rPr>
      </w:pPr>
    </w:p>
    <w:p w:rsidR="00695F6D" w:rsidRPr="00552157" w:rsidRDefault="00695F6D" w:rsidP="00695F6D">
      <w:pPr>
        <w:rPr>
          <w:lang w:val="ru-RU"/>
        </w:rPr>
      </w:pPr>
    </w:p>
    <w:p w:rsidR="00F437BE" w:rsidRPr="00D56050" w:rsidRDefault="00F437BE" w:rsidP="00F437BE">
      <w:pPr>
        <w:pStyle w:val="af1"/>
        <w:spacing w:before="120" w:after="120"/>
        <w:ind w:left="1069" w:firstLine="0"/>
      </w:pPr>
      <w:r w:rsidRPr="00D56050">
        <w:rPr>
          <w:b/>
        </w:rPr>
        <w:t>Критерии оценивания уровня сформированности компетенций</w:t>
      </w:r>
      <w:r w:rsidRPr="00D56050">
        <w:t> </w:t>
      </w:r>
    </w:p>
    <w:p w:rsidR="00F437BE" w:rsidRPr="00D56050" w:rsidRDefault="00F437BE" w:rsidP="00F437BE">
      <w:pPr>
        <w:pStyle w:val="af1"/>
        <w:spacing w:before="120" w:after="120"/>
        <w:rPr>
          <w:bCs/>
        </w:rPr>
      </w:pPr>
      <w:r w:rsidRPr="00D56050">
        <w:rPr>
          <w:bCs/>
        </w:rPr>
        <w:t>«</w:t>
      </w:r>
      <w:r w:rsidR="001538C5">
        <w:rPr>
          <w:bCs/>
        </w:rPr>
        <w:t>Зачтено</w:t>
      </w:r>
      <w:r w:rsidRPr="00D56050">
        <w:rPr>
          <w:bCs/>
        </w:rPr>
        <w:t>» выставляется обучающемуся, если им даны правильные ответы более, чем на 90% вопросов.</w:t>
      </w:r>
    </w:p>
    <w:p w:rsidR="00F437BE" w:rsidRPr="00D56050" w:rsidRDefault="001538C5" w:rsidP="00F437BE">
      <w:pPr>
        <w:pStyle w:val="af1"/>
        <w:spacing w:before="120" w:after="120"/>
        <w:rPr>
          <w:bCs/>
        </w:rPr>
      </w:pPr>
      <w:r w:rsidRPr="00D56050">
        <w:rPr>
          <w:bCs/>
        </w:rPr>
        <w:t>«</w:t>
      </w:r>
      <w:r>
        <w:rPr>
          <w:bCs/>
        </w:rPr>
        <w:t>Зачтено</w:t>
      </w:r>
      <w:r w:rsidRPr="00D56050">
        <w:rPr>
          <w:bCs/>
        </w:rPr>
        <w:t xml:space="preserve">» </w:t>
      </w:r>
      <w:r w:rsidR="00F437BE" w:rsidRPr="00D56050">
        <w:rPr>
          <w:bCs/>
        </w:rPr>
        <w:t xml:space="preserve">выставляется </w:t>
      </w:r>
      <w:r w:rsidR="00F437BE">
        <w:rPr>
          <w:bCs/>
        </w:rPr>
        <w:t>обучающемуся</w:t>
      </w:r>
      <w:r w:rsidR="00F437BE" w:rsidRPr="00D56050">
        <w:rPr>
          <w:bCs/>
        </w:rPr>
        <w:t xml:space="preserve">, если им даны правильные ответы на </w:t>
      </w:r>
      <w:r w:rsidR="00F437BE">
        <w:rPr>
          <w:bCs/>
        </w:rPr>
        <w:t>76</w:t>
      </w:r>
      <w:r w:rsidR="00F437BE" w:rsidRPr="00D56050">
        <w:rPr>
          <w:bCs/>
        </w:rPr>
        <w:t>-</w:t>
      </w:r>
      <w:r w:rsidR="00F437BE">
        <w:rPr>
          <w:bCs/>
        </w:rPr>
        <w:t>90</w:t>
      </w:r>
      <w:r w:rsidR="00F437BE" w:rsidRPr="00D56050">
        <w:rPr>
          <w:bCs/>
        </w:rPr>
        <w:t xml:space="preserve">% вопросов. </w:t>
      </w:r>
    </w:p>
    <w:p w:rsidR="00F437BE" w:rsidRPr="00D56050" w:rsidRDefault="001538C5" w:rsidP="00F437BE">
      <w:pPr>
        <w:pStyle w:val="af1"/>
        <w:spacing w:before="120" w:after="120"/>
        <w:rPr>
          <w:bCs/>
        </w:rPr>
      </w:pPr>
      <w:r w:rsidRPr="00D56050">
        <w:rPr>
          <w:bCs/>
        </w:rPr>
        <w:t>«</w:t>
      </w:r>
      <w:r>
        <w:rPr>
          <w:bCs/>
        </w:rPr>
        <w:t>Зачтено»</w:t>
      </w:r>
      <w:r w:rsidR="00F437BE" w:rsidRPr="00D56050">
        <w:rPr>
          <w:bCs/>
        </w:rPr>
        <w:t xml:space="preserve"> выставляется </w:t>
      </w:r>
      <w:r w:rsidR="00F437BE">
        <w:rPr>
          <w:bCs/>
        </w:rPr>
        <w:t>обучающемуся</w:t>
      </w:r>
      <w:r w:rsidR="00F437BE" w:rsidRPr="00D56050">
        <w:rPr>
          <w:bCs/>
        </w:rPr>
        <w:t xml:space="preserve">, если им даны правильные ответы на </w:t>
      </w:r>
      <w:r w:rsidR="00F437BE">
        <w:rPr>
          <w:bCs/>
        </w:rPr>
        <w:t>61</w:t>
      </w:r>
      <w:r w:rsidR="00F437BE" w:rsidRPr="00D56050">
        <w:rPr>
          <w:bCs/>
        </w:rPr>
        <w:t>-</w:t>
      </w:r>
      <w:r w:rsidR="00F437BE">
        <w:rPr>
          <w:bCs/>
        </w:rPr>
        <w:t>75</w:t>
      </w:r>
      <w:r w:rsidR="00F437BE" w:rsidRPr="00D56050">
        <w:rPr>
          <w:bCs/>
        </w:rPr>
        <w:t xml:space="preserve">% вопросов. </w:t>
      </w:r>
    </w:p>
    <w:p w:rsidR="00F437BE" w:rsidRPr="00D56050" w:rsidRDefault="001538C5" w:rsidP="00F437BE">
      <w:pPr>
        <w:pStyle w:val="af1"/>
        <w:spacing w:before="120" w:after="120"/>
        <w:rPr>
          <w:bCs/>
        </w:rPr>
      </w:pPr>
      <w:r w:rsidRPr="00D56050">
        <w:rPr>
          <w:bCs/>
        </w:rPr>
        <w:t>«</w:t>
      </w:r>
      <w:r>
        <w:rPr>
          <w:bCs/>
        </w:rPr>
        <w:t>Не зачтено</w:t>
      </w:r>
      <w:r w:rsidRPr="00D56050">
        <w:rPr>
          <w:bCs/>
        </w:rPr>
        <w:t xml:space="preserve">» </w:t>
      </w:r>
      <w:r w:rsidR="00F437BE" w:rsidRPr="00D56050">
        <w:rPr>
          <w:bCs/>
        </w:rPr>
        <w:t xml:space="preserve">выставляется </w:t>
      </w:r>
      <w:r w:rsidR="00F437BE">
        <w:rPr>
          <w:bCs/>
        </w:rPr>
        <w:t>обучающемуся</w:t>
      </w:r>
      <w:r w:rsidR="00F437BE" w:rsidRPr="00D56050">
        <w:rPr>
          <w:bCs/>
        </w:rPr>
        <w:t xml:space="preserve">, если им даны правильные ответы менее чем на </w:t>
      </w:r>
      <w:r w:rsidR="00F437BE">
        <w:rPr>
          <w:bCs/>
        </w:rPr>
        <w:t>61</w:t>
      </w:r>
      <w:r w:rsidR="00F437BE" w:rsidRPr="00D56050">
        <w:rPr>
          <w:bCs/>
        </w:rPr>
        <w:t xml:space="preserve">% вопросов. </w:t>
      </w:r>
    </w:p>
    <w:p w:rsidR="00F437BE" w:rsidRPr="0038486E" w:rsidRDefault="00F437BE" w:rsidP="00F437BE">
      <w:pPr>
        <w:suppressAutoHyphens w:val="0"/>
        <w:ind w:firstLine="0"/>
        <w:jc w:val="left"/>
        <w:rPr>
          <w:color w:val="000000"/>
          <w:sz w:val="22"/>
          <w:szCs w:val="22"/>
          <w:lang w:val="ru-RU" w:eastAsia="ru-RU"/>
        </w:rPr>
      </w:pPr>
    </w:p>
    <w:p w:rsidR="00E975F5" w:rsidRPr="00E03F12" w:rsidRDefault="00E975F5" w:rsidP="00E03F12">
      <w:pPr>
        <w:suppressAutoHyphens w:val="0"/>
        <w:ind w:firstLine="0"/>
        <w:jc w:val="left"/>
        <w:rPr>
          <w:rFonts w:eastAsia="Calibri"/>
          <w:szCs w:val="24"/>
          <w:lang w:val="ru-RU" w:eastAsia="en-US"/>
        </w:rPr>
      </w:pPr>
    </w:p>
    <w:sectPr w:rsidR="00E975F5" w:rsidRPr="00E03F12" w:rsidSect="007D48E5">
      <w:headerReference w:type="default" r:id="rId8"/>
      <w:footerReference w:type="default" r:id="rId9"/>
      <w:footnotePr>
        <w:pos w:val="beneathText"/>
      </w:footnotePr>
      <w:pgSz w:w="11905" w:h="16837" w:code="9"/>
      <w:pgMar w:top="1134" w:right="851" w:bottom="992" w:left="1701" w:header="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0FE" w:rsidRDefault="002970FE">
      <w:r>
        <w:separator/>
      </w:r>
    </w:p>
  </w:endnote>
  <w:endnote w:type="continuationSeparator" w:id="0">
    <w:p w:rsidR="002970FE" w:rsidRDefault="00297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5314861"/>
      <w:docPartObj>
        <w:docPartGallery w:val="Page Numbers (Bottom of Page)"/>
        <w:docPartUnique/>
      </w:docPartObj>
    </w:sdtPr>
    <w:sdtEndPr/>
    <w:sdtContent>
      <w:p w:rsidR="002222B2" w:rsidRDefault="00E60AE5" w:rsidP="000D5DC5">
        <w:pPr>
          <w:pStyle w:val="ad"/>
          <w:ind w:firstLine="0"/>
          <w:jc w:val="center"/>
        </w:pPr>
        <w:r>
          <w:fldChar w:fldCharType="begin"/>
        </w:r>
        <w:r w:rsidR="002222B2">
          <w:instrText>PAGE   \* MERGEFORMAT</w:instrText>
        </w:r>
        <w:r>
          <w:fldChar w:fldCharType="separate"/>
        </w:r>
        <w:r w:rsidR="0099581B" w:rsidRPr="0099581B">
          <w:rPr>
            <w:noProof/>
            <w:lang w:val="ru-RU"/>
          </w:rPr>
          <w:t>2</w:t>
        </w:r>
        <w:r>
          <w:rPr>
            <w:noProof/>
            <w:lang w:val="ru-RU"/>
          </w:rPr>
          <w:fldChar w:fldCharType="end"/>
        </w:r>
      </w:p>
    </w:sdtContent>
  </w:sdt>
  <w:p w:rsidR="002222B2" w:rsidRDefault="002222B2" w:rsidP="000D5DC5">
    <w:pPr>
      <w:pStyle w:val="ad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0FE" w:rsidRDefault="002970FE">
      <w:r>
        <w:separator/>
      </w:r>
    </w:p>
  </w:footnote>
  <w:footnote w:type="continuationSeparator" w:id="0">
    <w:p w:rsidR="002970FE" w:rsidRDefault="002970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2B2" w:rsidRDefault="002222B2" w:rsidP="00F87D28">
    <w:pPr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8"/>
    <w:lvl w:ilvl="0">
      <w:start w:val="1"/>
      <w:numFmt w:val="bullet"/>
      <w:lvlText w:val=""/>
      <w:lvlJc w:val="left"/>
      <w:pPr>
        <w:tabs>
          <w:tab w:val="num" w:pos="1746"/>
        </w:tabs>
        <w:ind w:left="1746" w:hanging="360"/>
      </w:pPr>
      <w:rPr>
        <w:rFonts w:ascii="Symbol" w:hAnsi="Symbol"/>
        <w:b w:val="0"/>
        <w:i w:val="0"/>
        <w:sz w:val="28"/>
        <w:szCs w:val="28"/>
      </w:rPr>
    </w:lvl>
  </w:abstractNum>
  <w:abstractNum w:abstractNumId="2">
    <w:nsid w:val="00000003"/>
    <w:multiLevelType w:val="singleLevel"/>
    <w:tmpl w:val="00000003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9"/>
    <w:lvl w:ilvl="0">
      <w:start w:val="1"/>
      <w:numFmt w:val="decimal"/>
      <w:lvlText w:val="2.%1."/>
      <w:lvlJc w:val="left"/>
      <w:pPr>
        <w:tabs>
          <w:tab w:val="num" w:pos="0"/>
        </w:tabs>
        <w:ind w:left="1211" w:hanging="360"/>
      </w:pPr>
      <w:rPr>
        <w:rFonts w:ascii="Times New Roman" w:hAnsi="Times New Roman" w:cs="Times New Roman"/>
      </w:rPr>
    </w:lvl>
  </w:abstractNum>
  <w:abstractNum w:abstractNumId="4">
    <w:nsid w:val="0000000B"/>
    <w:multiLevelType w:val="multilevel"/>
    <w:tmpl w:val="817C15C8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2552F45"/>
    <w:multiLevelType w:val="hybridMultilevel"/>
    <w:tmpl w:val="5D3E69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9B229AF"/>
    <w:multiLevelType w:val="hybridMultilevel"/>
    <w:tmpl w:val="8E9677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A2D09AB"/>
    <w:multiLevelType w:val="hybridMultilevel"/>
    <w:tmpl w:val="31609B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A3A1736"/>
    <w:multiLevelType w:val="hybridMultilevel"/>
    <w:tmpl w:val="4BCE99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AE05EF6"/>
    <w:multiLevelType w:val="hybridMultilevel"/>
    <w:tmpl w:val="8F1E07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0AFA48FF"/>
    <w:multiLevelType w:val="hybridMultilevel"/>
    <w:tmpl w:val="2ED62B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0B6B2F08"/>
    <w:multiLevelType w:val="hybridMultilevel"/>
    <w:tmpl w:val="FC8C53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0BCC459B"/>
    <w:multiLevelType w:val="hybridMultilevel"/>
    <w:tmpl w:val="3524F95A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0D4374BF"/>
    <w:multiLevelType w:val="hybridMultilevel"/>
    <w:tmpl w:val="357C34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0F00345C"/>
    <w:multiLevelType w:val="hybridMultilevel"/>
    <w:tmpl w:val="7AB603C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10873EEB"/>
    <w:multiLevelType w:val="hybridMultilevel"/>
    <w:tmpl w:val="D87A7E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13112A51"/>
    <w:multiLevelType w:val="hybridMultilevel"/>
    <w:tmpl w:val="35D248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164472E3"/>
    <w:multiLevelType w:val="hybridMultilevel"/>
    <w:tmpl w:val="5C14DA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18AA5F11"/>
    <w:multiLevelType w:val="hybridMultilevel"/>
    <w:tmpl w:val="AEA0AB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1AD04FA8"/>
    <w:multiLevelType w:val="hybridMultilevel"/>
    <w:tmpl w:val="40A8B96E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0">
    <w:nsid w:val="1B7459EC"/>
    <w:multiLevelType w:val="hybridMultilevel"/>
    <w:tmpl w:val="DE169A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1C0228F0"/>
    <w:multiLevelType w:val="hybridMultilevel"/>
    <w:tmpl w:val="75C45AC2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1C8005F1"/>
    <w:multiLevelType w:val="hybridMultilevel"/>
    <w:tmpl w:val="615C85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1CBB710C"/>
    <w:multiLevelType w:val="hybridMultilevel"/>
    <w:tmpl w:val="2D7EB828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1F373396"/>
    <w:multiLevelType w:val="hybridMultilevel"/>
    <w:tmpl w:val="800263EC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22F95831"/>
    <w:multiLevelType w:val="hybridMultilevel"/>
    <w:tmpl w:val="0EA2B1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23E24271"/>
    <w:multiLevelType w:val="hybridMultilevel"/>
    <w:tmpl w:val="53E6F54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267D48BA"/>
    <w:multiLevelType w:val="hybridMultilevel"/>
    <w:tmpl w:val="73286A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27FD40EB"/>
    <w:multiLevelType w:val="hybridMultilevel"/>
    <w:tmpl w:val="6A3866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28976ED1"/>
    <w:multiLevelType w:val="hybridMultilevel"/>
    <w:tmpl w:val="B2A05102"/>
    <w:lvl w:ilvl="0" w:tplc="0419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30">
    <w:nsid w:val="2C364A1F"/>
    <w:multiLevelType w:val="hybridMultilevel"/>
    <w:tmpl w:val="B43C05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2D816D13"/>
    <w:multiLevelType w:val="hybridMultilevel"/>
    <w:tmpl w:val="7286D7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34264682"/>
    <w:multiLevelType w:val="hybridMultilevel"/>
    <w:tmpl w:val="73F601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346E25F0"/>
    <w:multiLevelType w:val="hybridMultilevel"/>
    <w:tmpl w:val="3BC673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36663811"/>
    <w:multiLevelType w:val="hybridMultilevel"/>
    <w:tmpl w:val="2D3CD2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38455B51"/>
    <w:multiLevelType w:val="hybridMultilevel"/>
    <w:tmpl w:val="B076401A"/>
    <w:lvl w:ilvl="0" w:tplc="4F3C3D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39BA456B"/>
    <w:multiLevelType w:val="hybridMultilevel"/>
    <w:tmpl w:val="B6C40F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3B754225"/>
    <w:multiLevelType w:val="hybridMultilevel"/>
    <w:tmpl w:val="73564DFC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3BAB50A9"/>
    <w:multiLevelType w:val="hybridMultilevel"/>
    <w:tmpl w:val="737825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3D077856"/>
    <w:multiLevelType w:val="hybridMultilevel"/>
    <w:tmpl w:val="2104DF8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3D7A316F"/>
    <w:multiLevelType w:val="hybridMultilevel"/>
    <w:tmpl w:val="704A4E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3F0566B4"/>
    <w:multiLevelType w:val="hybridMultilevel"/>
    <w:tmpl w:val="BB1486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3FB71892"/>
    <w:multiLevelType w:val="hybridMultilevel"/>
    <w:tmpl w:val="BCCA14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43B3722F"/>
    <w:multiLevelType w:val="hybridMultilevel"/>
    <w:tmpl w:val="9F8AEE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45DA0396"/>
    <w:multiLevelType w:val="hybridMultilevel"/>
    <w:tmpl w:val="785E0B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482923C6"/>
    <w:multiLevelType w:val="hybridMultilevel"/>
    <w:tmpl w:val="8C5AC382"/>
    <w:lvl w:ilvl="0" w:tplc="7D1AAA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4918631D"/>
    <w:multiLevelType w:val="hybridMultilevel"/>
    <w:tmpl w:val="443654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49190AA8"/>
    <w:multiLevelType w:val="hybridMultilevel"/>
    <w:tmpl w:val="0F1AAB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494469AE"/>
    <w:multiLevelType w:val="hybridMultilevel"/>
    <w:tmpl w:val="23200D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50756B59"/>
    <w:multiLevelType w:val="hybridMultilevel"/>
    <w:tmpl w:val="2924A8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518A6AD8"/>
    <w:multiLevelType w:val="hybridMultilevel"/>
    <w:tmpl w:val="6B4804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>
    <w:nsid w:val="51C77844"/>
    <w:multiLevelType w:val="hybridMultilevel"/>
    <w:tmpl w:val="58E859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>
    <w:nsid w:val="53E24064"/>
    <w:multiLevelType w:val="hybridMultilevel"/>
    <w:tmpl w:val="E68883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>
    <w:nsid w:val="57603AE0"/>
    <w:multiLevelType w:val="hybridMultilevel"/>
    <w:tmpl w:val="CE2889DC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>
    <w:nsid w:val="5F9A51BD"/>
    <w:multiLevelType w:val="hybridMultilevel"/>
    <w:tmpl w:val="066CDE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>
    <w:nsid w:val="5FB26BE1"/>
    <w:multiLevelType w:val="hybridMultilevel"/>
    <w:tmpl w:val="E54C20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>
    <w:nsid w:val="67CF3D27"/>
    <w:multiLevelType w:val="hybridMultilevel"/>
    <w:tmpl w:val="75B63374"/>
    <w:lvl w:ilvl="0" w:tplc="04245A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6C857EC1"/>
    <w:multiLevelType w:val="hybridMultilevel"/>
    <w:tmpl w:val="2C7882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>
    <w:nsid w:val="6D0C4481"/>
    <w:multiLevelType w:val="hybridMultilevel"/>
    <w:tmpl w:val="995A76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9">
    <w:nsid w:val="6DA34B44"/>
    <w:multiLevelType w:val="hybridMultilevel"/>
    <w:tmpl w:val="53F2FBA8"/>
    <w:lvl w:ilvl="0" w:tplc="04245A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0">
    <w:nsid w:val="72EB03BF"/>
    <w:multiLevelType w:val="hybridMultilevel"/>
    <w:tmpl w:val="CAE8AA2C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1">
    <w:nsid w:val="78BE6EF5"/>
    <w:multiLevelType w:val="hybridMultilevel"/>
    <w:tmpl w:val="D53037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6"/>
  </w:num>
  <w:num w:numId="3">
    <w:abstractNumId w:val="59"/>
  </w:num>
  <w:num w:numId="4">
    <w:abstractNumId w:val="35"/>
  </w:num>
  <w:num w:numId="5">
    <w:abstractNumId w:val="45"/>
  </w:num>
  <w:num w:numId="6">
    <w:abstractNumId w:val="50"/>
  </w:num>
  <w:num w:numId="7">
    <w:abstractNumId w:val="14"/>
  </w:num>
  <w:num w:numId="8">
    <w:abstractNumId w:val="13"/>
  </w:num>
  <w:num w:numId="9">
    <w:abstractNumId w:val="15"/>
  </w:num>
  <w:num w:numId="10">
    <w:abstractNumId w:val="8"/>
  </w:num>
  <w:num w:numId="11">
    <w:abstractNumId w:val="18"/>
  </w:num>
  <w:num w:numId="12">
    <w:abstractNumId w:val="6"/>
  </w:num>
  <w:num w:numId="13">
    <w:abstractNumId w:val="58"/>
  </w:num>
  <w:num w:numId="14">
    <w:abstractNumId w:val="44"/>
  </w:num>
  <w:num w:numId="15">
    <w:abstractNumId w:val="7"/>
  </w:num>
  <w:num w:numId="16">
    <w:abstractNumId w:val="9"/>
  </w:num>
  <w:num w:numId="17">
    <w:abstractNumId w:val="33"/>
  </w:num>
  <w:num w:numId="18">
    <w:abstractNumId w:val="29"/>
  </w:num>
  <w:num w:numId="19">
    <w:abstractNumId w:val="57"/>
  </w:num>
  <w:num w:numId="20">
    <w:abstractNumId w:val="11"/>
  </w:num>
  <w:num w:numId="21">
    <w:abstractNumId w:val="39"/>
  </w:num>
  <w:num w:numId="22">
    <w:abstractNumId w:val="34"/>
  </w:num>
  <w:num w:numId="23">
    <w:abstractNumId w:val="47"/>
  </w:num>
  <w:num w:numId="24">
    <w:abstractNumId w:val="31"/>
  </w:num>
  <w:num w:numId="25">
    <w:abstractNumId w:val="20"/>
  </w:num>
  <w:num w:numId="26">
    <w:abstractNumId w:val="28"/>
  </w:num>
  <w:num w:numId="27">
    <w:abstractNumId w:val="54"/>
  </w:num>
  <w:num w:numId="28">
    <w:abstractNumId w:val="52"/>
  </w:num>
  <w:num w:numId="29">
    <w:abstractNumId w:val="36"/>
  </w:num>
  <w:num w:numId="30">
    <w:abstractNumId w:val="41"/>
  </w:num>
  <w:num w:numId="31">
    <w:abstractNumId w:val="49"/>
  </w:num>
  <w:num w:numId="32">
    <w:abstractNumId w:val="48"/>
  </w:num>
  <w:num w:numId="33">
    <w:abstractNumId w:val="25"/>
  </w:num>
  <w:num w:numId="34">
    <w:abstractNumId w:val="30"/>
  </w:num>
  <w:num w:numId="35">
    <w:abstractNumId w:val="42"/>
  </w:num>
  <w:num w:numId="36">
    <w:abstractNumId w:val="17"/>
  </w:num>
  <w:num w:numId="37">
    <w:abstractNumId w:val="55"/>
  </w:num>
  <w:num w:numId="38">
    <w:abstractNumId w:val="10"/>
  </w:num>
  <w:num w:numId="39">
    <w:abstractNumId w:val="32"/>
  </w:num>
  <w:num w:numId="40">
    <w:abstractNumId w:val="5"/>
  </w:num>
  <w:num w:numId="41">
    <w:abstractNumId w:val="16"/>
  </w:num>
  <w:num w:numId="42">
    <w:abstractNumId w:val="27"/>
  </w:num>
  <w:num w:numId="43">
    <w:abstractNumId w:val="43"/>
  </w:num>
  <w:num w:numId="44">
    <w:abstractNumId w:val="46"/>
  </w:num>
  <w:num w:numId="45">
    <w:abstractNumId w:val="40"/>
  </w:num>
  <w:num w:numId="46">
    <w:abstractNumId w:val="61"/>
  </w:num>
  <w:num w:numId="47">
    <w:abstractNumId w:val="38"/>
  </w:num>
  <w:num w:numId="48">
    <w:abstractNumId w:val="22"/>
  </w:num>
  <w:num w:numId="49">
    <w:abstractNumId w:val="51"/>
  </w:num>
  <w:num w:numId="50">
    <w:abstractNumId w:val="60"/>
  </w:num>
  <w:num w:numId="51">
    <w:abstractNumId w:val="26"/>
  </w:num>
  <w:num w:numId="52">
    <w:abstractNumId w:val="24"/>
  </w:num>
  <w:num w:numId="53">
    <w:abstractNumId w:val="53"/>
  </w:num>
  <w:num w:numId="54">
    <w:abstractNumId w:val="21"/>
  </w:num>
  <w:num w:numId="55">
    <w:abstractNumId w:val="23"/>
  </w:num>
  <w:num w:numId="56">
    <w:abstractNumId w:val="37"/>
  </w:num>
  <w:num w:numId="57">
    <w:abstractNumId w:val="12"/>
  </w:num>
  <w:num w:numId="58">
    <w:abstractNumId w:val="19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defaultTabStop w:val="2041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55AC0"/>
    <w:rsid w:val="00000DED"/>
    <w:rsid w:val="0000161B"/>
    <w:rsid w:val="00001829"/>
    <w:rsid w:val="00001A02"/>
    <w:rsid w:val="000054F2"/>
    <w:rsid w:val="00005853"/>
    <w:rsid w:val="000071E1"/>
    <w:rsid w:val="00007503"/>
    <w:rsid w:val="00007BBD"/>
    <w:rsid w:val="000105FE"/>
    <w:rsid w:val="00011747"/>
    <w:rsid w:val="00013959"/>
    <w:rsid w:val="00013965"/>
    <w:rsid w:val="0001478C"/>
    <w:rsid w:val="00014F90"/>
    <w:rsid w:val="000158E7"/>
    <w:rsid w:val="00015F08"/>
    <w:rsid w:val="00016411"/>
    <w:rsid w:val="0001713C"/>
    <w:rsid w:val="000176A4"/>
    <w:rsid w:val="00017C58"/>
    <w:rsid w:val="00020F6D"/>
    <w:rsid w:val="00022236"/>
    <w:rsid w:val="00022E35"/>
    <w:rsid w:val="00023426"/>
    <w:rsid w:val="0002467D"/>
    <w:rsid w:val="0002498C"/>
    <w:rsid w:val="000261ED"/>
    <w:rsid w:val="00026F50"/>
    <w:rsid w:val="00030607"/>
    <w:rsid w:val="00030721"/>
    <w:rsid w:val="00031305"/>
    <w:rsid w:val="00031576"/>
    <w:rsid w:val="000329D5"/>
    <w:rsid w:val="00033272"/>
    <w:rsid w:val="00035193"/>
    <w:rsid w:val="0003556F"/>
    <w:rsid w:val="00035D30"/>
    <w:rsid w:val="00036867"/>
    <w:rsid w:val="000373D5"/>
    <w:rsid w:val="00040068"/>
    <w:rsid w:val="00040DA7"/>
    <w:rsid w:val="00041C94"/>
    <w:rsid w:val="00041ED4"/>
    <w:rsid w:val="000424C1"/>
    <w:rsid w:val="00044A7D"/>
    <w:rsid w:val="00044F47"/>
    <w:rsid w:val="0004780C"/>
    <w:rsid w:val="000507B3"/>
    <w:rsid w:val="0005167D"/>
    <w:rsid w:val="00051BB5"/>
    <w:rsid w:val="000524F5"/>
    <w:rsid w:val="00054595"/>
    <w:rsid w:val="00054802"/>
    <w:rsid w:val="00054996"/>
    <w:rsid w:val="00055D5F"/>
    <w:rsid w:val="00056448"/>
    <w:rsid w:val="00057066"/>
    <w:rsid w:val="00061CF4"/>
    <w:rsid w:val="00061D7F"/>
    <w:rsid w:val="0006358E"/>
    <w:rsid w:val="0006684D"/>
    <w:rsid w:val="00066DF9"/>
    <w:rsid w:val="00066F12"/>
    <w:rsid w:val="0007041C"/>
    <w:rsid w:val="00070CC8"/>
    <w:rsid w:val="0007200D"/>
    <w:rsid w:val="00072946"/>
    <w:rsid w:val="00073925"/>
    <w:rsid w:val="000740A5"/>
    <w:rsid w:val="00074E68"/>
    <w:rsid w:val="00075134"/>
    <w:rsid w:val="00075909"/>
    <w:rsid w:val="00076DC3"/>
    <w:rsid w:val="0008083E"/>
    <w:rsid w:val="00082942"/>
    <w:rsid w:val="0008296E"/>
    <w:rsid w:val="00084691"/>
    <w:rsid w:val="00084CB3"/>
    <w:rsid w:val="00087D45"/>
    <w:rsid w:val="0009198A"/>
    <w:rsid w:val="00091A7E"/>
    <w:rsid w:val="00091AC2"/>
    <w:rsid w:val="00091B1A"/>
    <w:rsid w:val="00092E9F"/>
    <w:rsid w:val="000939C9"/>
    <w:rsid w:val="00093AE1"/>
    <w:rsid w:val="00093FEF"/>
    <w:rsid w:val="00094C44"/>
    <w:rsid w:val="000975E8"/>
    <w:rsid w:val="0009764F"/>
    <w:rsid w:val="000A0681"/>
    <w:rsid w:val="000A08AD"/>
    <w:rsid w:val="000A0C21"/>
    <w:rsid w:val="000A1EA8"/>
    <w:rsid w:val="000A2158"/>
    <w:rsid w:val="000A3E28"/>
    <w:rsid w:val="000A56D6"/>
    <w:rsid w:val="000A67D2"/>
    <w:rsid w:val="000A6F9B"/>
    <w:rsid w:val="000A793B"/>
    <w:rsid w:val="000B2BAA"/>
    <w:rsid w:val="000B2D36"/>
    <w:rsid w:val="000B2F9A"/>
    <w:rsid w:val="000B4368"/>
    <w:rsid w:val="000B790D"/>
    <w:rsid w:val="000C101C"/>
    <w:rsid w:val="000C149C"/>
    <w:rsid w:val="000C24DA"/>
    <w:rsid w:val="000C3BEE"/>
    <w:rsid w:val="000C4444"/>
    <w:rsid w:val="000C7B4E"/>
    <w:rsid w:val="000D10EA"/>
    <w:rsid w:val="000D1357"/>
    <w:rsid w:val="000D3492"/>
    <w:rsid w:val="000D37B2"/>
    <w:rsid w:val="000D3CAC"/>
    <w:rsid w:val="000D4615"/>
    <w:rsid w:val="000D4ED2"/>
    <w:rsid w:val="000D5DC5"/>
    <w:rsid w:val="000D62A5"/>
    <w:rsid w:val="000D7513"/>
    <w:rsid w:val="000D7AFC"/>
    <w:rsid w:val="000E079F"/>
    <w:rsid w:val="000E5DE5"/>
    <w:rsid w:val="000E6399"/>
    <w:rsid w:val="000E6FF1"/>
    <w:rsid w:val="000E7723"/>
    <w:rsid w:val="000E7AD3"/>
    <w:rsid w:val="000E7FFB"/>
    <w:rsid w:val="000F066E"/>
    <w:rsid w:val="000F0736"/>
    <w:rsid w:val="000F08F2"/>
    <w:rsid w:val="000F0AF9"/>
    <w:rsid w:val="000F239D"/>
    <w:rsid w:val="000F4187"/>
    <w:rsid w:val="000F4995"/>
    <w:rsid w:val="000F4B47"/>
    <w:rsid w:val="000F5568"/>
    <w:rsid w:val="000F601E"/>
    <w:rsid w:val="000F6CFA"/>
    <w:rsid w:val="000F7222"/>
    <w:rsid w:val="000F7DA7"/>
    <w:rsid w:val="001000B9"/>
    <w:rsid w:val="001011E6"/>
    <w:rsid w:val="00102DAB"/>
    <w:rsid w:val="001031C6"/>
    <w:rsid w:val="00103A4F"/>
    <w:rsid w:val="001058DD"/>
    <w:rsid w:val="00106280"/>
    <w:rsid w:val="00107E64"/>
    <w:rsid w:val="00110D4B"/>
    <w:rsid w:val="001111F7"/>
    <w:rsid w:val="001116C6"/>
    <w:rsid w:val="00111B3C"/>
    <w:rsid w:val="00111B7F"/>
    <w:rsid w:val="0011271B"/>
    <w:rsid w:val="0011417F"/>
    <w:rsid w:val="00114B97"/>
    <w:rsid w:val="001164F4"/>
    <w:rsid w:val="00116CA6"/>
    <w:rsid w:val="001170E5"/>
    <w:rsid w:val="0011768D"/>
    <w:rsid w:val="00121B88"/>
    <w:rsid w:val="001222A4"/>
    <w:rsid w:val="00122D45"/>
    <w:rsid w:val="00123123"/>
    <w:rsid w:val="00123AF6"/>
    <w:rsid w:val="00125493"/>
    <w:rsid w:val="001267FD"/>
    <w:rsid w:val="00127217"/>
    <w:rsid w:val="00130CBD"/>
    <w:rsid w:val="001316AC"/>
    <w:rsid w:val="0013261C"/>
    <w:rsid w:val="00132DF2"/>
    <w:rsid w:val="00134840"/>
    <w:rsid w:val="00135705"/>
    <w:rsid w:val="00135B34"/>
    <w:rsid w:val="00135C77"/>
    <w:rsid w:val="0013601B"/>
    <w:rsid w:val="0013654A"/>
    <w:rsid w:val="00136A57"/>
    <w:rsid w:val="0013729F"/>
    <w:rsid w:val="00137CBA"/>
    <w:rsid w:val="00137F11"/>
    <w:rsid w:val="00137F6C"/>
    <w:rsid w:val="00140208"/>
    <w:rsid w:val="00140CC3"/>
    <w:rsid w:val="00142407"/>
    <w:rsid w:val="00142449"/>
    <w:rsid w:val="00143301"/>
    <w:rsid w:val="00143ACD"/>
    <w:rsid w:val="00143BDE"/>
    <w:rsid w:val="00145005"/>
    <w:rsid w:val="00145057"/>
    <w:rsid w:val="001465D9"/>
    <w:rsid w:val="00146FFF"/>
    <w:rsid w:val="00147017"/>
    <w:rsid w:val="00147A9E"/>
    <w:rsid w:val="00150362"/>
    <w:rsid w:val="001517BB"/>
    <w:rsid w:val="00151D10"/>
    <w:rsid w:val="001538C5"/>
    <w:rsid w:val="00154726"/>
    <w:rsid w:val="00154FDE"/>
    <w:rsid w:val="001550BF"/>
    <w:rsid w:val="0015740A"/>
    <w:rsid w:val="001612FD"/>
    <w:rsid w:val="001614A5"/>
    <w:rsid w:val="0016166D"/>
    <w:rsid w:val="001622DF"/>
    <w:rsid w:val="001623ED"/>
    <w:rsid w:val="001637F8"/>
    <w:rsid w:val="00163C0A"/>
    <w:rsid w:val="001641E8"/>
    <w:rsid w:val="00164E4C"/>
    <w:rsid w:val="0016506F"/>
    <w:rsid w:val="0016575E"/>
    <w:rsid w:val="00166AD1"/>
    <w:rsid w:val="0016730D"/>
    <w:rsid w:val="001700E9"/>
    <w:rsid w:val="0017032D"/>
    <w:rsid w:val="00170D3D"/>
    <w:rsid w:val="0017283D"/>
    <w:rsid w:val="00173D6C"/>
    <w:rsid w:val="001745D8"/>
    <w:rsid w:val="00174890"/>
    <w:rsid w:val="00174E5F"/>
    <w:rsid w:val="00175E35"/>
    <w:rsid w:val="00176097"/>
    <w:rsid w:val="0017658B"/>
    <w:rsid w:val="00177F72"/>
    <w:rsid w:val="001813F5"/>
    <w:rsid w:val="001814D3"/>
    <w:rsid w:val="00181A7A"/>
    <w:rsid w:val="00181DE4"/>
    <w:rsid w:val="0018295F"/>
    <w:rsid w:val="00184274"/>
    <w:rsid w:val="00184A55"/>
    <w:rsid w:val="00185595"/>
    <w:rsid w:val="00186E07"/>
    <w:rsid w:val="00187661"/>
    <w:rsid w:val="0018785B"/>
    <w:rsid w:val="00187B5B"/>
    <w:rsid w:val="00187B97"/>
    <w:rsid w:val="00187CA3"/>
    <w:rsid w:val="001906B4"/>
    <w:rsid w:val="00191D56"/>
    <w:rsid w:val="0019280E"/>
    <w:rsid w:val="001930F2"/>
    <w:rsid w:val="001937CA"/>
    <w:rsid w:val="00193ACB"/>
    <w:rsid w:val="00193D37"/>
    <w:rsid w:val="001946FB"/>
    <w:rsid w:val="0019552A"/>
    <w:rsid w:val="00195E47"/>
    <w:rsid w:val="001966F3"/>
    <w:rsid w:val="001A030B"/>
    <w:rsid w:val="001A0384"/>
    <w:rsid w:val="001A0D12"/>
    <w:rsid w:val="001A20B9"/>
    <w:rsid w:val="001A2F4D"/>
    <w:rsid w:val="001A6442"/>
    <w:rsid w:val="001A68C2"/>
    <w:rsid w:val="001A7979"/>
    <w:rsid w:val="001A79D0"/>
    <w:rsid w:val="001B025A"/>
    <w:rsid w:val="001B099E"/>
    <w:rsid w:val="001B3FC2"/>
    <w:rsid w:val="001B447F"/>
    <w:rsid w:val="001B4A0B"/>
    <w:rsid w:val="001B50E4"/>
    <w:rsid w:val="001B6102"/>
    <w:rsid w:val="001B6796"/>
    <w:rsid w:val="001C120B"/>
    <w:rsid w:val="001C18A1"/>
    <w:rsid w:val="001C1DED"/>
    <w:rsid w:val="001C321C"/>
    <w:rsid w:val="001C463F"/>
    <w:rsid w:val="001C5FAC"/>
    <w:rsid w:val="001C7146"/>
    <w:rsid w:val="001C7410"/>
    <w:rsid w:val="001C76F8"/>
    <w:rsid w:val="001C7EC4"/>
    <w:rsid w:val="001D15AB"/>
    <w:rsid w:val="001D29A5"/>
    <w:rsid w:val="001D454A"/>
    <w:rsid w:val="001D45DC"/>
    <w:rsid w:val="001D4D0E"/>
    <w:rsid w:val="001D4D89"/>
    <w:rsid w:val="001D5AC4"/>
    <w:rsid w:val="001D6997"/>
    <w:rsid w:val="001D749E"/>
    <w:rsid w:val="001D7746"/>
    <w:rsid w:val="001E0552"/>
    <w:rsid w:val="001E07FC"/>
    <w:rsid w:val="001E0C6A"/>
    <w:rsid w:val="001E0CC7"/>
    <w:rsid w:val="001E1193"/>
    <w:rsid w:val="001E1896"/>
    <w:rsid w:val="001E32B7"/>
    <w:rsid w:val="001E35AA"/>
    <w:rsid w:val="001E3669"/>
    <w:rsid w:val="001E5712"/>
    <w:rsid w:val="001F08DA"/>
    <w:rsid w:val="001F0C7E"/>
    <w:rsid w:val="001F0EB8"/>
    <w:rsid w:val="001F2F27"/>
    <w:rsid w:val="001F377D"/>
    <w:rsid w:val="001F3BE7"/>
    <w:rsid w:val="001F4469"/>
    <w:rsid w:val="001F4F1D"/>
    <w:rsid w:val="001F6019"/>
    <w:rsid w:val="001F7FF7"/>
    <w:rsid w:val="00200446"/>
    <w:rsid w:val="00200E65"/>
    <w:rsid w:val="00201B82"/>
    <w:rsid w:val="0020207A"/>
    <w:rsid w:val="002024CE"/>
    <w:rsid w:val="002030AD"/>
    <w:rsid w:val="0020713D"/>
    <w:rsid w:val="00207A6D"/>
    <w:rsid w:val="00207E27"/>
    <w:rsid w:val="002100C0"/>
    <w:rsid w:val="0021054B"/>
    <w:rsid w:val="00210B36"/>
    <w:rsid w:val="00211430"/>
    <w:rsid w:val="00212BF4"/>
    <w:rsid w:val="002140CD"/>
    <w:rsid w:val="00214393"/>
    <w:rsid w:val="002151C3"/>
    <w:rsid w:val="00215679"/>
    <w:rsid w:val="00215BB3"/>
    <w:rsid w:val="00215E4C"/>
    <w:rsid w:val="00216381"/>
    <w:rsid w:val="00216EF3"/>
    <w:rsid w:val="00217BC8"/>
    <w:rsid w:val="00220F0C"/>
    <w:rsid w:val="00221957"/>
    <w:rsid w:val="002222B2"/>
    <w:rsid w:val="002226E1"/>
    <w:rsid w:val="00222868"/>
    <w:rsid w:val="00222AFB"/>
    <w:rsid w:val="00222D78"/>
    <w:rsid w:val="00225FA2"/>
    <w:rsid w:val="00226567"/>
    <w:rsid w:val="00230684"/>
    <w:rsid w:val="002309C9"/>
    <w:rsid w:val="002321BD"/>
    <w:rsid w:val="00232325"/>
    <w:rsid w:val="00233B95"/>
    <w:rsid w:val="002340DF"/>
    <w:rsid w:val="00234367"/>
    <w:rsid w:val="00235812"/>
    <w:rsid w:val="00236067"/>
    <w:rsid w:val="00236A40"/>
    <w:rsid w:val="00236AC3"/>
    <w:rsid w:val="00237FAE"/>
    <w:rsid w:val="00240444"/>
    <w:rsid w:val="00241867"/>
    <w:rsid w:val="00241F5F"/>
    <w:rsid w:val="00242E54"/>
    <w:rsid w:val="00243956"/>
    <w:rsid w:val="00245402"/>
    <w:rsid w:val="00246B24"/>
    <w:rsid w:val="00247469"/>
    <w:rsid w:val="00247632"/>
    <w:rsid w:val="00247764"/>
    <w:rsid w:val="002502F5"/>
    <w:rsid w:val="002505EF"/>
    <w:rsid w:val="00250A1D"/>
    <w:rsid w:val="00251BCD"/>
    <w:rsid w:val="00252E28"/>
    <w:rsid w:val="002537F8"/>
    <w:rsid w:val="00255044"/>
    <w:rsid w:val="00255053"/>
    <w:rsid w:val="00255AC0"/>
    <w:rsid w:val="0025686F"/>
    <w:rsid w:val="0025793A"/>
    <w:rsid w:val="0026012A"/>
    <w:rsid w:val="00261120"/>
    <w:rsid w:val="00261223"/>
    <w:rsid w:val="00261395"/>
    <w:rsid w:val="002616A0"/>
    <w:rsid w:val="002619BA"/>
    <w:rsid w:val="00262C42"/>
    <w:rsid w:val="002632A8"/>
    <w:rsid w:val="00263718"/>
    <w:rsid w:val="00264455"/>
    <w:rsid w:val="00264ABF"/>
    <w:rsid w:val="00264C39"/>
    <w:rsid w:val="0026514B"/>
    <w:rsid w:val="00266111"/>
    <w:rsid w:val="00266A45"/>
    <w:rsid w:val="0026724B"/>
    <w:rsid w:val="002677F9"/>
    <w:rsid w:val="0026798E"/>
    <w:rsid w:val="00270189"/>
    <w:rsid w:val="00270753"/>
    <w:rsid w:val="002716A4"/>
    <w:rsid w:val="00272EB9"/>
    <w:rsid w:val="00273284"/>
    <w:rsid w:val="00273976"/>
    <w:rsid w:val="002758C5"/>
    <w:rsid w:val="00280B1B"/>
    <w:rsid w:val="0028177B"/>
    <w:rsid w:val="0028189C"/>
    <w:rsid w:val="00281C27"/>
    <w:rsid w:val="00284919"/>
    <w:rsid w:val="00286A01"/>
    <w:rsid w:val="00287CEF"/>
    <w:rsid w:val="002905CF"/>
    <w:rsid w:val="00291840"/>
    <w:rsid w:val="0029191D"/>
    <w:rsid w:val="00293DB9"/>
    <w:rsid w:val="0029427F"/>
    <w:rsid w:val="00296B2E"/>
    <w:rsid w:val="002970FE"/>
    <w:rsid w:val="002A0F43"/>
    <w:rsid w:val="002A2217"/>
    <w:rsid w:val="002A25F3"/>
    <w:rsid w:val="002A43B0"/>
    <w:rsid w:val="002A5119"/>
    <w:rsid w:val="002A517F"/>
    <w:rsid w:val="002A6059"/>
    <w:rsid w:val="002A60E4"/>
    <w:rsid w:val="002A6D2B"/>
    <w:rsid w:val="002A704F"/>
    <w:rsid w:val="002A7C24"/>
    <w:rsid w:val="002B118E"/>
    <w:rsid w:val="002B1772"/>
    <w:rsid w:val="002B1BE3"/>
    <w:rsid w:val="002B2A8C"/>
    <w:rsid w:val="002B2B8B"/>
    <w:rsid w:val="002B43C9"/>
    <w:rsid w:val="002B43CE"/>
    <w:rsid w:val="002B4771"/>
    <w:rsid w:val="002B563B"/>
    <w:rsid w:val="002B7032"/>
    <w:rsid w:val="002B7618"/>
    <w:rsid w:val="002C1363"/>
    <w:rsid w:val="002C15A5"/>
    <w:rsid w:val="002C1B97"/>
    <w:rsid w:val="002C2546"/>
    <w:rsid w:val="002C2941"/>
    <w:rsid w:val="002C37C3"/>
    <w:rsid w:val="002C6DF2"/>
    <w:rsid w:val="002C6E9E"/>
    <w:rsid w:val="002C755D"/>
    <w:rsid w:val="002D1C90"/>
    <w:rsid w:val="002D1D5E"/>
    <w:rsid w:val="002D238D"/>
    <w:rsid w:val="002D3AF1"/>
    <w:rsid w:val="002D3EB0"/>
    <w:rsid w:val="002D4F57"/>
    <w:rsid w:val="002D50D9"/>
    <w:rsid w:val="002D5376"/>
    <w:rsid w:val="002D5723"/>
    <w:rsid w:val="002D78B2"/>
    <w:rsid w:val="002E009A"/>
    <w:rsid w:val="002E0929"/>
    <w:rsid w:val="002E1322"/>
    <w:rsid w:val="002E1BF6"/>
    <w:rsid w:val="002E22ED"/>
    <w:rsid w:val="002E243F"/>
    <w:rsid w:val="002E3C89"/>
    <w:rsid w:val="002E4B0A"/>
    <w:rsid w:val="002E4EB4"/>
    <w:rsid w:val="002F0D72"/>
    <w:rsid w:val="002F0F42"/>
    <w:rsid w:val="002F2285"/>
    <w:rsid w:val="002F2317"/>
    <w:rsid w:val="002F446C"/>
    <w:rsid w:val="002F5441"/>
    <w:rsid w:val="002F58C9"/>
    <w:rsid w:val="002F5DD4"/>
    <w:rsid w:val="002F70B4"/>
    <w:rsid w:val="0030070D"/>
    <w:rsid w:val="0030261E"/>
    <w:rsid w:val="00302987"/>
    <w:rsid w:val="00302A9C"/>
    <w:rsid w:val="0030363B"/>
    <w:rsid w:val="0030402E"/>
    <w:rsid w:val="003046EC"/>
    <w:rsid w:val="00304844"/>
    <w:rsid w:val="0030495C"/>
    <w:rsid w:val="00304BB1"/>
    <w:rsid w:val="003052CF"/>
    <w:rsid w:val="00305BF0"/>
    <w:rsid w:val="003078D3"/>
    <w:rsid w:val="0031093B"/>
    <w:rsid w:val="00311C50"/>
    <w:rsid w:val="00313342"/>
    <w:rsid w:val="00313E48"/>
    <w:rsid w:val="003140DF"/>
    <w:rsid w:val="00314725"/>
    <w:rsid w:val="00316AAB"/>
    <w:rsid w:val="0031798B"/>
    <w:rsid w:val="00321E30"/>
    <w:rsid w:val="0032201E"/>
    <w:rsid w:val="00322A17"/>
    <w:rsid w:val="003239E3"/>
    <w:rsid w:val="003245E3"/>
    <w:rsid w:val="0032536E"/>
    <w:rsid w:val="003305F6"/>
    <w:rsid w:val="00330796"/>
    <w:rsid w:val="00332367"/>
    <w:rsid w:val="003324D6"/>
    <w:rsid w:val="00332E45"/>
    <w:rsid w:val="00333852"/>
    <w:rsid w:val="00334CA4"/>
    <w:rsid w:val="00334DE5"/>
    <w:rsid w:val="00335FE0"/>
    <w:rsid w:val="00336383"/>
    <w:rsid w:val="00336778"/>
    <w:rsid w:val="003367B2"/>
    <w:rsid w:val="0033690C"/>
    <w:rsid w:val="00337733"/>
    <w:rsid w:val="00341920"/>
    <w:rsid w:val="00341DEA"/>
    <w:rsid w:val="00341F15"/>
    <w:rsid w:val="003424DF"/>
    <w:rsid w:val="00344792"/>
    <w:rsid w:val="003453CE"/>
    <w:rsid w:val="003477C3"/>
    <w:rsid w:val="003503DE"/>
    <w:rsid w:val="003532B8"/>
    <w:rsid w:val="00354D67"/>
    <w:rsid w:val="003605D5"/>
    <w:rsid w:val="003608A4"/>
    <w:rsid w:val="003620E4"/>
    <w:rsid w:val="00363425"/>
    <w:rsid w:val="003635F6"/>
    <w:rsid w:val="00363EFE"/>
    <w:rsid w:val="00364A63"/>
    <w:rsid w:val="00364D02"/>
    <w:rsid w:val="0036573D"/>
    <w:rsid w:val="0037014A"/>
    <w:rsid w:val="00370837"/>
    <w:rsid w:val="00371AB0"/>
    <w:rsid w:val="0037300E"/>
    <w:rsid w:val="0037317D"/>
    <w:rsid w:val="003731F5"/>
    <w:rsid w:val="00374814"/>
    <w:rsid w:val="0037481D"/>
    <w:rsid w:val="00374FFA"/>
    <w:rsid w:val="00376F80"/>
    <w:rsid w:val="0037734D"/>
    <w:rsid w:val="003776A5"/>
    <w:rsid w:val="003813B9"/>
    <w:rsid w:val="0038157B"/>
    <w:rsid w:val="00382F59"/>
    <w:rsid w:val="00383512"/>
    <w:rsid w:val="003839DC"/>
    <w:rsid w:val="003844F6"/>
    <w:rsid w:val="00384BB0"/>
    <w:rsid w:val="00384DCE"/>
    <w:rsid w:val="00386E55"/>
    <w:rsid w:val="00387DB5"/>
    <w:rsid w:val="00390A49"/>
    <w:rsid w:val="00391286"/>
    <w:rsid w:val="003918A1"/>
    <w:rsid w:val="00392B5B"/>
    <w:rsid w:val="00392FF2"/>
    <w:rsid w:val="0039315C"/>
    <w:rsid w:val="0039517F"/>
    <w:rsid w:val="00395BD9"/>
    <w:rsid w:val="00396E95"/>
    <w:rsid w:val="00396F69"/>
    <w:rsid w:val="0039798B"/>
    <w:rsid w:val="003A1117"/>
    <w:rsid w:val="003A2548"/>
    <w:rsid w:val="003A26EA"/>
    <w:rsid w:val="003A28E7"/>
    <w:rsid w:val="003A3307"/>
    <w:rsid w:val="003A595B"/>
    <w:rsid w:val="003A62B7"/>
    <w:rsid w:val="003A6E49"/>
    <w:rsid w:val="003A6F5B"/>
    <w:rsid w:val="003A79F9"/>
    <w:rsid w:val="003B00EF"/>
    <w:rsid w:val="003B0F07"/>
    <w:rsid w:val="003B12BF"/>
    <w:rsid w:val="003B23C0"/>
    <w:rsid w:val="003B279F"/>
    <w:rsid w:val="003B2B23"/>
    <w:rsid w:val="003B42C9"/>
    <w:rsid w:val="003B4373"/>
    <w:rsid w:val="003C1455"/>
    <w:rsid w:val="003C19BE"/>
    <w:rsid w:val="003C283A"/>
    <w:rsid w:val="003C462F"/>
    <w:rsid w:val="003C4962"/>
    <w:rsid w:val="003C5853"/>
    <w:rsid w:val="003C5AA6"/>
    <w:rsid w:val="003C6012"/>
    <w:rsid w:val="003C7AA0"/>
    <w:rsid w:val="003C7FB3"/>
    <w:rsid w:val="003D0F3D"/>
    <w:rsid w:val="003D23DB"/>
    <w:rsid w:val="003D26AB"/>
    <w:rsid w:val="003D2EFC"/>
    <w:rsid w:val="003D2FD5"/>
    <w:rsid w:val="003D3E80"/>
    <w:rsid w:val="003D4DC7"/>
    <w:rsid w:val="003D59C6"/>
    <w:rsid w:val="003D7C10"/>
    <w:rsid w:val="003E06AB"/>
    <w:rsid w:val="003E2A61"/>
    <w:rsid w:val="003E419E"/>
    <w:rsid w:val="003E4446"/>
    <w:rsid w:val="003E4D59"/>
    <w:rsid w:val="003E7D24"/>
    <w:rsid w:val="003E7F2A"/>
    <w:rsid w:val="003F1159"/>
    <w:rsid w:val="003F19C2"/>
    <w:rsid w:val="003F1E98"/>
    <w:rsid w:val="003F24FF"/>
    <w:rsid w:val="003F2674"/>
    <w:rsid w:val="003F3B47"/>
    <w:rsid w:val="003F3E7A"/>
    <w:rsid w:val="003F49B0"/>
    <w:rsid w:val="003F4BED"/>
    <w:rsid w:val="003F4ECE"/>
    <w:rsid w:val="003F5441"/>
    <w:rsid w:val="003F5744"/>
    <w:rsid w:val="003F5795"/>
    <w:rsid w:val="003F620B"/>
    <w:rsid w:val="003F741A"/>
    <w:rsid w:val="003F75C6"/>
    <w:rsid w:val="003F7CD0"/>
    <w:rsid w:val="003F7EFD"/>
    <w:rsid w:val="004003BC"/>
    <w:rsid w:val="00400B99"/>
    <w:rsid w:val="00401EE5"/>
    <w:rsid w:val="00402112"/>
    <w:rsid w:val="00402200"/>
    <w:rsid w:val="004044DF"/>
    <w:rsid w:val="004050D6"/>
    <w:rsid w:val="004056B1"/>
    <w:rsid w:val="0040598B"/>
    <w:rsid w:val="00406233"/>
    <w:rsid w:val="004065C0"/>
    <w:rsid w:val="00406DD3"/>
    <w:rsid w:val="00406FBF"/>
    <w:rsid w:val="00410241"/>
    <w:rsid w:val="0041180B"/>
    <w:rsid w:val="0041312D"/>
    <w:rsid w:val="004134FA"/>
    <w:rsid w:val="00413603"/>
    <w:rsid w:val="00414131"/>
    <w:rsid w:val="004142B2"/>
    <w:rsid w:val="00414ACB"/>
    <w:rsid w:val="00414AF5"/>
    <w:rsid w:val="00415A6B"/>
    <w:rsid w:val="00415BC9"/>
    <w:rsid w:val="00423298"/>
    <w:rsid w:val="004247BA"/>
    <w:rsid w:val="00424F05"/>
    <w:rsid w:val="004252C9"/>
    <w:rsid w:val="00425554"/>
    <w:rsid w:val="00425B49"/>
    <w:rsid w:val="004262EA"/>
    <w:rsid w:val="00426531"/>
    <w:rsid w:val="00427653"/>
    <w:rsid w:val="00427D8D"/>
    <w:rsid w:val="004321A9"/>
    <w:rsid w:val="00432778"/>
    <w:rsid w:val="004327F3"/>
    <w:rsid w:val="00432E64"/>
    <w:rsid w:val="0043391E"/>
    <w:rsid w:val="004339FC"/>
    <w:rsid w:val="00433CA0"/>
    <w:rsid w:val="00434E13"/>
    <w:rsid w:val="00434E88"/>
    <w:rsid w:val="00434EE9"/>
    <w:rsid w:val="00435FFB"/>
    <w:rsid w:val="00441D2F"/>
    <w:rsid w:val="00441DD0"/>
    <w:rsid w:val="004424A4"/>
    <w:rsid w:val="0044272F"/>
    <w:rsid w:val="00442B00"/>
    <w:rsid w:val="00442E45"/>
    <w:rsid w:val="00444CDF"/>
    <w:rsid w:val="004452BC"/>
    <w:rsid w:val="00445D1A"/>
    <w:rsid w:val="0044732D"/>
    <w:rsid w:val="004501F8"/>
    <w:rsid w:val="00452AD8"/>
    <w:rsid w:val="00453BB8"/>
    <w:rsid w:val="00453F50"/>
    <w:rsid w:val="004541B7"/>
    <w:rsid w:val="00454828"/>
    <w:rsid w:val="004549C4"/>
    <w:rsid w:val="004551DD"/>
    <w:rsid w:val="004557AC"/>
    <w:rsid w:val="004566C8"/>
    <w:rsid w:val="00463534"/>
    <w:rsid w:val="0046356D"/>
    <w:rsid w:val="00465534"/>
    <w:rsid w:val="00467043"/>
    <w:rsid w:val="004675E9"/>
    <w:rsid w:val="00467FA6"/>
    <w:rsid w:val="00471E4E"/>
    <w:rsid w:val="00472807"/>
    <w:rsid w:val="00472BDF"/>
    <w:rsid w:val="0047331E"/>
    <w:rsid w:val="00473509"/>
    <w:rsid w:val="00473DF4"/>
    <w:rsid w:val="004740FF"/>
    <w:rsid w:val="00474E4A"/>
    <w:rsid w:val="0047505E"/>
    <w:rsid w:val="0047540C"/>
    <w:rsid w:val="00476ED2"/>
    <w:rsid w:val="00476F92"/>
    <w:rsid w:val="00477591"/>
    <w:rsid w:val="00477861"/>
    <w:rsid w:val="00477F73"/>
    <w:rsid w:val="004816A5"/>
    <w:rsid w:val="004819D1"/>
    <w:rsid w:val="00481C8F"/>
    <w:rsid w:val="0048281E"/>
    <w:rsid w:val="00483EDE"/>
    <w:rsid w:val="00484345"/>
    <w:rsid w:val="004843F0"/>
    <w:rsid w:val="00487477"/>
    <w:rsid w:val="0049034B"/>
    <w:rsid w:val="0049044A"/>
    <w:rsid w:val="00491387"/>
    <w:rsid w:val="00492867"/>
    <w:rsid w:val="00493BDA"/>
    <w:rsid w:val="00494274"/>
    <w:rsid w:val="0049521A"/>
    <w:rsid w:val="0049541C"/>
    <w:rsid w:val="004959CF"/>
    <w:rsid w:val="00496911"/>
    <w:rsid w:val="00497544"/>
    <w:rsid w:val="004976B1"/>
    <w:rsid w:val="004A0288"/>
    <w:rsid w:val="004A16FA"/>
    <w:rsid w:val="004A2A7E"/>
    <w:rsid w:val="004A2CF6"/>
    <w:rsid w:val="004A2F9A"/>
    <w:rsid w:val="004A444A"/>
    <w:rsid w:val="004A4712"/>
    <w:rsid w:val="004A481F"/>
    <w:rsid w:val="004A5673"/>
    <w:rsid w:val="004A6EC7"/>
    <w:rsid w:val="004A7F47"/>
    <w:rsid w:val="004B0015"/>
    <w:rsid w:val="004B0139"/>
    <w:rsid w:val="004B075F"/>
    <w:rsid w:val="004B10A7"/>
    <w:rsid w:val="004B110A"/>
    <w:rsid w:val="004B18AD"/>
    <w:rsid w:val="004B203F"/>
    <w:rsid w:val="004B2C17"/>
    <w:rsid w:val="004B3FA8"/>
    <w:rsid w:val="004B4529"/>
    <w:rsid w:val="004B580E"/>
    <w:rsid w:val="004B648C"/>
    <w:rsid w:val="004B6DB6"/>
    <w:rsid w:val="004C08D7"/>
    <w:rsid w:val="004C1013"/>
    <w:rsid w:val="004C1A1B"/>
    <w:rsid w:val="004C1E4E"/>
    <w:rsid w:val="004C27F3"/>
    <w:rsid w:val="004C4527"/>
    <w:rsid w:val="004C465A"/>
    <w:rsid w:val="004C48C5"/>
    <w:rsid w:val="004C4CA7"/>
    <w:rsid w:val="004C5B88"/>
    <w:rsid w:val="004C741A"/>
    <w:rsid w:val="004C7A3C"/>
    <w:rsid w:val="004D087D"/>
    <w:rsid w:val="004D0A47"/>
    <w:rsid w:val="004D0AA1"/>
    <w:rsid w:val="004D16FF"/>
    <w:rsid w:val="004D27F8"/>
    <w:rsid w:val="004D2938"/>
    <w:rsid w:val="004D3575"/>
    <w:rsid w:val="004D543B"/>
    <w:rsid w:val="004D5A76"/>
    <w:rsid w:val="004D6C9B"/>
    <w:rsid w:val="004D74DC"/>
    <w:rsid w:val="004E07C0"/>
    <w:rsid w:val="004E0DD9"/>
    <w:rsid w:val="004E1F49"/>
    <w:rsid w:val="004E219B"/>
    <w:rsid w:val="004E25FE"/>
    <w:rsid w:val="004E2856"/>
    <w:rsid w:val="004E287B"/>
    <w:rsid w:val="004E28E3"/>
    <w:rsid w:val="004E2BC3"/>
    <w:rsid w:val="004E5A19"/>
    <w:rsid w:val="004E67E1"/>
    <w:rsid w:val="004E790D"/>
    <w:rsid w:val="004E7F3C"/>
    <w:rsid w:val="004F1949"/>
    <w:rsid w:val="004F2721"/>
    <w:rsid w:val="004F2D64"/>
    <w:rsid w:val="004F457A"/>
    <w:rsid w:val="004F509F"/>
    <w:rsid w:val="004F5963"/>
    <w:rsid w:val="004F7B86"/>
    <w:rsid w:val="004F7C6D"/>
    <w:rsid w:val="004F7D27"/>
    <w:rsid w:val="00500AA1"/>
    <w:rsid w:val="00500EB9"/>
    <w:rsid w:val="005018A0"/>
    <w:rsid w:val="00501ED6"/>
    <w:rsid w:val="00501EEC"/>
    <w:rsid w:val="005027AA"/>
    <w:rsid w:val="00502914"/>
    <w:rsid w:val="00502915"/>
    <w:rsid w:val="0050294C"/>
    <w:rsid w:val="0050434D"/>
    <w:rsid w:val="00505304"/>
    <w:rsid w:val="00505685"/>
    <w:rsid w:val="00505767"/>
    <w:rsid w:val="00505C09"/>
    <w:rsid w:val="00506B46"/>
    <w:rsid w:val="005073E5"/>
    <w:rsid w:val="005103F7"/>
    <w:rsid w:val="00511E62"/>
    <w:rsid w:val="005121F7"/>
    <w:rsid w:val="00513305"/>
    <w:rsid w:val="00514045"/>
    <w:rsid w:val="00514CC8"/>
    <w:rsid w:val="005153FD"/>
    <w:rsid w:val="00515892"/>
    <w:rsid w:val="00516BC5"/>
    <w:rsid w:val="00516E63"/>
    <w:rsid w:val="0051765E"/>
    <w:rsid w:val="00517D68"/>
    <w:rsid w:val="00521665"/>
    <w:rsid w:val="00521737"/>
    <w:rsid w:val="005222BE"/>
    <w:rsid w:val="00522F24"/>
    <w:rsid w:val="005240B5"/>
    <w:rsid w:val="005250A5"/>
    <w:rsid w:val="00526038"/>
    <w:rsid w:val="005263E9"/>
    <w:rsid w:val="00526ACC"/>
    <w:rsid w:val="0053032F"/>
    <w:rsid w:val="005308B5"/>
    <w:rsid w:val="005326A3"/>
    <w:rsid w:val="00532C90"/>
    <w:rsid w:val="005340FC"/>
    <w:rsid w:val="00535170"/>
    <w:rsid w:val="00535AB2"/>
    <w:rsid w:val="00535E16"/>
    <w:rsid w:val="0054018F"/>
    <w:rsid w:val="00540385"/>
    <w:rsid w:val="00540BC0"/>
    <w:rsid w:val="00540F41"/>
    <w:rsid w:val="00541ADC"/>
    <w:rsid w:val="00543E5E"/>
    <w:rsid w:val="00543EDF"/>
    <w:rsid w:val="005440B3"/>
    <w:rsid w:val="0054476B"/>
    <w:rsid w:val="005453F7"/>
    <w:rsid w:val="00545650"/>
    <w:rsid w:val="00545EEA"/>
    <w:rsid w:val="00546448"/>
    <w:rsid w:val="0054690F"/>
    <w:rsid w:val="00550200"/>
    <w:rsid w:val="00550AC2"/>
    <w:rsid w:val="00552157"/>
    <w:rsid w:val="00552976"/>
    <w:rsid w:val="00552F9F"/>
    <w:rsid w:val="00553617"/>
    <w:rsid w:val="00553679"/>
    <w:rsid w:val="0055448F"/>
    <w:rsid w:val="005548F1"/>
    <w:rsid w:val="00554A92"/>
    <w:rsid w:val="005553B2"/>
    <w:rsid w:val="00555669"/>
    <w:rsid w:val="00555FB9"/>
    <w:rsid w:val="00556647"/>
    <w:rsid w:val="0055736A"/>
    <w:rsid w:val="00557E7B"/>
    <w:rsid w:val="005605FB"/>
    <w:rsid w:val="005618FC"/>
    <w:rsid w:val="00561E79"/>
    <w:rsid w:val="00563E7F"/>
    <w:rsid w:val="005642C9"/>
    <w:rsid w:val="00564D4F"/>
    <w:rsid w:val="0056592F"/>
    <w:rsid w:val="0057004C"/>
    <w:rsid w:val="005706A1"/>
    <w:rsid w:val="00570B62"/>
    <w:rsid w:val="00572AE2"/>
    <w:rsid w:val="0057353B"/>
    <w:rsid w:val="005737BC"/>
    <w:rsid w:val="00575210"/>
    <w:rsid w:val="00581537"/>
    <w:rsid w:val="00581577"/>
    <w:rsid w:val="0058174C"/>
    <w:rsid w:val="00584212"/>
    <w:rsid w:val="005855D3"/>
    <w:rsid w:val="005868E7"/>
    <w:rsid w:val="00586C93"/>
    <w:rsid w:val="005870E0"/>
    <w:rsid w:val="00587861"/>
    <w:rsid w:val="00587945"/>
    <w:rsid w:val="00587BC7"/>
    <w:rsid w:val="005909C5"/>
    <w:rsid w:val="00592902"/>
    <w:rsid w:val="00592EEA"/>
    <w:rsid w:val="00593BE0"/>
    <w:rsid w:val="00594388"/>
    <w:rsid w:val="00594E33"/>
    <w:rsid w:val="00596A90"/>
    <w:rsid w:val="005A0F76"/>
    <w:rsid w:val="005A1FBC"/>
    <w:rsid w:val="005A3569"/>
    <w:rsid w:val="005A35B9"/>
    <w:rsid w:val="005A624B"/>
    <w:rsid w:val="005A6A93"/>
    <w:rsid w:val="005A6E5A"/>
    <w:rsid w:val="005B1848"/>
    <w:rsid w:val="005B1B7B"/>
    <w:rsid w:val="005B1BC0"/>
    <w:rsid w:val="005B3359"/>
    <w:rsid w:val="005B4352"/>
    <w:rsid w:val="005B437C"/>
    <w:rsid w:val="005B47BF"/>
    <w:rsid w:val="005B505C"/>
    <w:rsid w:val="005B5208"/>
    <w:rsid w:val="005B5B9F"/>
    <w:rsid w:val="005B5E2E"/>
    <w:rsid w:val="005B5EF8"/>
    <w:rsid w:val="005B63A0"/>
    <w:rsid w:val="005B6D75"/>
    <w:rsid w:val="005B77D8"/>
    <w:rsid w:val="005C041B"/>
    <w:rsid w:val="005C13CB"/>
    <w:rsid w:val="005C19AC"/>
    <w:rsid w:val="005C1E0E"/>
    <w:rsid w:val="005C327E"/>
    <w:rsid w:val="005C4B71"/>
    <w:rsid w:val="005C4C4C"/>
    <w:rsid w:val="005C50A8"/>
    <w:rsid w:val="005C6452"/>
    <w:rsid w:val="005C7310"/>
    <w:rsid w:val="005D2622"/>
    <w:rsid w:val="005D3969"/>
    <w:rsid w:val="005D4410"/>
    <w:rsid w:val="005D46B7"/>
    <w:rsid w:val="005D49AF"/>
    <w:rsid w:val="005D53E6"/>
    <w:rsid w:val="005D5B56"/>
    <w:rsid w:val="005D5DB0"/>
    <w:rsid w:val="005D6BD8"/>
    <w:rsid w:val="005D7230"/>
    <w:rsid w:val="005D728C"/>
    <w:rsid w:val="005D761D"/>
    <w:rsid w:val="005E0FDA"/>
    <w:rsid w:val="005E1731"/>
    <w:rsid w:val="005E25CF"/>
    <w:rsid w:val="005E3C47"/>
    <w:rsid w:val="005E4A0C"/>
    <w:rsid w:val="005E6980"/>
    <w:rsid w:val="005E6A2E"/>
    <w:rsid w:val="005E6CD0"/>
    <w:rsid w:val="005E70DC"/>
    <w:rsid w:val="005E7679"/>
    <w:rsid w:val="005F00D7"/>
    <w:rsid w:val="005F06A4"/>
    <w:rsid w:val="005F252E"/>
    <w:rsid w:val="005F2553"/>
    <w:rsid w:val="005F2A97"/>
    <w:rsid w:val="005F36AF"/>
    <w:rsid w:val="005F3C26"/>
    <w:rsid w:val="005F3CFD"/>
    <w:rsid w:val="005F3F51"/>
    <w:rsid w:val="005F4512"/>
    <w:rsid w:val="005F4579"/>
    <w:rsid w:val="005F4D68"/>
    <w:rsid w:val="005F5045"/>
    <w:rsid w:val="005F593B"/>
    <w:rsid w:val="005F5BFD"/>
    <w:rsid w:val="005F5D97"/>
    <w:rsid w:val="005F6D27"/>
    <w:rsid w:val="005F6D48"/>
    <w:rsid w:val="00600A94"/>
    <w:rsid w:val="006044B0"/>
    <w:rsid w:val="006048FA"/>
    <w:rsid w:val="00604C4D"/>
    <w:rsid w:val="00607CCF"/>
    <w:rsid w:val="006106CF"/>
    <w:rsid w:val="00610BEA"/>
    <w:rsid w:val="00611292"/>
    <w:rsid w:val="00611B1D"/>
    <w:rsid w:val="00612670"/>
    <w:rsid w:val="00613087"/>
    <w:rsid w:val="006146AE"/>
    <w:rsid w:val="00614F61"/>
    <w:rsid w:val="00615C8E"/>
    <w:rsid w:val="00615F30"/>
    <w:rsid w:val="006178A5"/>
    <w:rsid w:val="00617B59"/>
    <w:rsid w:val="00617D9D"/>
    <w:rsid w:val="00620F97"/>
    <w:rsid w:val="00622E53"/>
    <w:rsid w:val="006230AC"/>
    <w:rsid w:val="00623F00"/>
    <w:rsid w:val="00624519"/>
    <w:rsid w:val="00625033"/>
    <w:rsid w:val="00625EA9"/>
    <w:rsid w:val="006266BF"/>
    <w:rsid w:val="00626C4F"/>
    <w:rsid w:val="00627B5E"/>
    <w:rsid w:val="00630145"/>
    <w:rsid w:val="00630B83"/>
    <w:rsid w:val="00631C6E"/>
    <w:rsid w:val="0063272B"/>
    <w:rsid w:val="00633A20"/>
    <w:rsid w:val="00633E8D"/>
    <w:rsid w:val="00635F26"/>
    <w:rsid w:val="0063764C"/>
    <w:rsid w:val="00640C81"/>
    <w:rsid w:val="00641015"/>
    <w:rsid w:val="006410CE"/>
    <w:rsid w:val="00641747"/>
    <w:rsid w:val="0064494C"/>
    <w:rsid w:val="00644EB5"/>
    <w:rsid w:val="006452FC"/>
    <w:rsid w:val="0064572A"/>
    <w:rsid w:val="00646491"/>
    <w:rsid w:val="00646AD6"/>
    <w:rsid w:val="00646F9A"/>
    <w:rsid w:val="00647593"/>
    <w:rsid w:val="00647603"/>
    <w:rsid w:val="00653452"/>
    <w:rsid w:val="006544A4"/>
    <w:rsid w:val="00654880"/>
    <w:rsid w:val="00655A3C"/>
    <w:rsid w:val="00657464"/>
    <w:rsid w:val="00660429"/>
    <w:rsid w:val="006609EA"/>
    <w:rsid w:val="00660C55"/>
    <w:rsid w:val="0066173A"/>
    <w:rsid w:val="006619F5"/>
    <w:rsid w:val="006636F0"/>
    <w:rsid w:val="006641C5"/>
    <w:rsid w:val="006642D1"/>
    <w:rsid w:val="00665CB5"/>
    <w:rsid w:val="00666BEA"/>
    <w:rsid w:val="00667416"/>
    <w:rsid w:val="0067122A"/>
    <w:rsid w:val="00671C28"/>
    <w:rsid w:val="00672716"/>
    <w:rsid w:val="006732F1"/>
    <w:rsid w:val="0067432B"/>
    <w:rsid w:val="00674DE0"/>
    <w:rsid w:val="006751B1"/>
    <w:rsid w:val="00675861"/>
    <w:rsid w:val="0067695F"/>
    <w:rsid w:val="006769E2"/>
    <w:rsid w:val="0067771F"/>
    <w:rsid w:val="00680BE2"/>
    <w:rsid w:val="0068108D"/>
    <w:rsid w:val="00681E9B"/>
    <w:rsid w:val="0068432C"/>
    <w:rsid w:val="006846A0"/>
    <w:rsid w:val="00684F09"/>
    <w:rsid w:val="00685C85"/>
    <w:rsid w:val="00690106"/>
    <w:rsid w:val="00691838"/>
    <w:rsid w:val="00692F4D"/>
    <w:rsid w:val="006933FC"/>
    <w:rsid w:val="00693738"/>
    <w:rsid w:val="006945D7"/>
    <w:rsid w:val="006954D1"/>
    <w:rsid w:val="006957BC"/>
    <w:rsid w:val="00695E92"/>
    <w:rsid w:val="00695F6D"/>
    <w:rsid w:val="00695F79"/>
    <w:rsid w:val="006A088A"/>
    <w:rsid w:val="006A2114"/>
    <w:rsid w:val="006A2AB4"/>
    <w:rsid w:val="006A3105"/>
    <w:rsid w:val="006A40F8"/>
    <w:rsid w:val="006A4A0B"/>
    <w:rsid w:val="006A4F73"/>
    <w:rsid w:val="006A5EDB"/>
    <w:rsid w:val="006A62F0"/>
    <w:rsid w:val="006A741F"/>
    <w:rsid w:val="006A74B2"/>
    <w:rsid w:val="006B4332"/>
    <w:rsid w:val="006B6167"/>
    <w:rsid w:val="006B617B"/>
    <w:rsid w:val="006B7787"/>
    <w:rsid w:val="006C0694"/>
    <w:rsid w:val="006C15C3"/>
    <w:rsid w:val="006C2EA5"/>
    <w:rsid w:val="006C331F"/>
    <w:rsid w:val="006C334C"/>
    <w:rsid w:val="006C3389"/>
    <w:rsid w:val="006C3AE6"/>
    <w:rsid w:val="006C50BF"/>
    <w:rsid w:val="006C5713"/>
    <w:rsid w:val="006C5BC3"/>
    <w:rsid w:val="006C5C4F"/>
    <w:rsid w:val="006C7617"/>
    <w:rsid w:val="006C7FF5"/>
    <w:rsid w:val="006D0346"/>
    <w:rsid w:val="006D198A"/>
    <w:rsid w:val="006D1E43"/>
    <w:rsid w:val="006D227A"/>
    <w:rsid w:val="006D3B34"/>
    <w:rsid w:val="006D442B"/>
    <w:rsid w:val="006D494E"/>
    <w:rsid w:val="006D4C94"/>
    <w:rsid w:val="006D5172"/>
    <w:rsid w:val="006D5C1D"/>
    <w:rsid w:val="006E0D57"/>
    <w:rsid w:val="006E1289"/>
    <w:rsid w:val="006E211E"/>
    <w:rsid w:val="006E25E6"/>
    <w:rsid w:val="006E3485"/>
    <w:rsid w:val="006E3626"/>
    <w:rsid w:val="006E3BAB"/>
    <w:rsid w:val="006E4A0F"/>
    <w:rsid w:val="006E4E94"/>
    <w:rsid w:val="006E500F"/>
    <w:rsid w:val="006E75DE"/>
    <w:rsid w:val="006E7984"/>
    <w:rsid w:val="006E7D0F"/>
    <w:rsid w:val="006F0180"/>
    <w:rsid w:val="006F01A2"/>
    <w:rsid w:val="006F030E"/>
    <w:rsid w:val="006F106D"/>
    <w:rsid w:val="006F2738"/>
    <w:rsid w:val="006F2899"/>
    <w:rsid w:val="006F36AD"/>
    <w:rsid w:val="006F46C3"/>
    <w:rsid w:val="006F5131"/>
    <w:rsid w:val="006F58DD"/>
    <w:rsid w:val="006F5F7B"/>
    <w:rsid w:val="006F6D05"/>
    <w:rsid w:val="006F702E"/>
    <w:rsid w:val="006F736A"/>
    <w:rsid w:val="006F77B2"/>
    <w:rsid w:val="006F7DB1"/>
    <w:rsid w:val="007010FF"/>
    <w:rsid w:val="00701196"/>
    <w:rsid w:val="0070429F"/>
    <w:rsid w:val="0070553F"/>
    <w:rsid w:val="007065A6"/>
    <w:rsid w:val="00706A51"/>
    <w:rsid w:val="00707887"/>
    <w:rsid w:val="00710419"/>
    <w:rsid w:val="0071054C"/>
    <w:rsid w:val="00711478"/>
    <w:rsid w:val="0071165D"/>
    <w:rsid w:val="00712C4E"/>
    <w:rsid w:val="007139E8"/>
    <w:rsid w:val="00713F1C"/>
    <w:rsid w:val="00714801"/>
    <w:rsid w:val="007152B3"/>
    <w:rsid w:val="00715648"/>
    <w:rsid w:val="00715B18"/>
    <w:rsid w:val="007204EF"/>
    <w:rsid w:val="00721BBF"/>
    <w:rsid w:val="007225A5"/>
    <w:rsid w:val="00723EB5"/>
    <w:rsid w:val="00725290"/>
    <w:rsid w:val="00726520"/>
    <w:rsid w:val="007269E5"/>
    <w:rsid w:val="007279A3"/>
    <w:rsid w:val="0073038A"/>
    <w:rsid w:val="007306D1"/>
    <w:rsid w:val="00731EF2"/>
    <w:rsid w:val="0073306D"/>
    <w:rsid w:val="00733555"/>
    <w:rsid w:val="007346C8"/>
    <w:rsid w:val="007353EA"/>
    <w:rsid w:val="00735DDC"/>
    <w:rsid w:val="0073600F"/>
    <w:rsid w:val="00736C2D"/>
    <w:rsid w:val="0074036C"/>
    <w:rsid w:val="0074041C"/>
    <w:rsid w:val="007423E5"/>
    <w:rsid w:val="0074273B"/>
    <w:rsid w:val="00744805"/>
    <w:rsid w:val="00745E82"/>
    <w:rsid w:val="00746350"/>
    <w:rsid w:val="00747B0B"/>
    <w:rsid w:val="007504F4"/>
    <w:rsid w:val="00751041"/>
    <w:rsid w:val="007512CB"/>
    <w:rsid w:val="00752D1C"/>
    <w:rsid w:val="00753296"/>
    <w:rsid w:val="0075368A"/>
    <w:rsid w:val="007537F4"/>
    <w:rsid w:val="0075474B"/>
    <w:rsid w:val="00754AE8"/>
    <w:rsid w:val="00754F3E"/>
    <w:rsid w:val="00755F13"/>
    <w:rsid w:val="00761D42"/>
    <w:rsid w:val="007620E3"/>
    <w:rsid w:val="00762D84"/>
    <w:rsid w:val="00762DD8"/>
    <w:rsid w:val="00764CF2"/>
    <w:rsid w:val="007653D5"/>
    <w:rsid w:val="00765EEA"/>
    <w:rsid w:val="00765F89"/>
    <w:rsid w:val="007669C7"/>
    <w:rsid w:val="00766E55"/>
    <w:rsid w:val="00766FA1"/>
    <w:rsid w:val="00771547"/>
    <w:rsid w:val="00773569"/>
    <w:rsid w:val="00775E58"/>
    <w:rsid w:val="00776717"/>
    <w:rsid w:val="00776A55"/>
    <w:rsid w:val="00780D03"/>
    <w:rsid w:val="00781762"/>
    <w:rsid w:val="00783C3B"/>
    <w:rsid w:val="00783F49"/>
    <w:rsid w:val="00784467"/>
    <w:rsid w:val="00784890"/>
    <w:rsid w:val="00784DD8"/>
    <w:rsid w:val="0078643E"/>
    <w:rsid w:val="00787844"/>
    <w:rsid w:val="00790402"/>
    <w:rsid w:val="0079086A"/>
    <w:rsid w:val="007912B9"/>
    <w:rsid w:val="00791738"/>
    <w:rsid w:val="00791C89"/>
    <w:rsid w:val="00792313"/>
    <w:rsid w:val="007942B0"/>
    <w:rsid w:val="007949BD"/>
    <w:rsid w:val="00795EB7"/>
    <w:rsid w:val="007965B1"/>
    <w:rsid w:val="00796687"/>
    <w:rsid w:val="00797C2B"/>
    <w:rsid w:val="007A1ABB"/>
    <w:rsid w:val="007A2831"/>
    <w:rsid w:val="007A573C"/>
    <w:rsid w:val="007A64AB"/>
    <w:rsid w:val="007A66FA"/>
    <w:rsid w:val="007A7585"/>
    <w:rsid w:val="007B0BC0"/>
    <w:rsid w:val="007B18E8"/>
    <w:rsid w:val="007B1F15"/>
    <w:rsid w:val="007B21A6"/>
    <w:rsid w:val="007B24FA"/>
    <w:rsid w:val="007B346F"/>
    <w:rsid w:val="007B34AD"/>
    <w:rsid w:val="007B3C55"/>
    <w:rsid w:val="007B7C69"/>
    <w:rsid w:val="007C05FC"/>
    <w:rsid w:val="007C15E9"/>
    <w:rsid w:val="007C1D25"/>
    <w:rsid w:val="007C2107"/>
    <w:rsid w:val="007C2330"/>
    <w:rsid w:val="007C2C19"/>
    <w:rsid w:val="007C38F7"/>
    <w:rsid w:val="007C542A"/>
    <w:rsid w:val="007C5CEB"/>
    <w:rsid w:val="007C728B"/>
    <w:rsid w:val="007D0204"/>
    <w:rsid w:val="007D2C9B"/>
    <w:rsid w:val="007D2EE9"/>
    <w:rsid w:val="007D4840"/>
    <w:rsid w:val="007D48E5"/>
    <w:rsid w:val="007D4977"/>
    <w:rsid w:val="007D6730"/>
    <w:rsid w:val="007D6780"/>
    <w:rsid w:val="007E04AA"/>
    <w:rsid w:val="007E1783"/>
    <w:rsid w:val="007E2702"/>
    <w:rsid w:val="007E3CBF"/>
    <w:rsid w:val="007E3D2A"/>
    <w:rsid w:val="007E3E5C"/>
    <w:rsid w:val="007E3F3F"/>
    <w:rsid w:val="007E464F"/>
    <w:rsid w:val="007E6FB1"/>
    <w:rsid w:val="007F04BC"/>
    <w:rsid w:val="007F16C8"/>
    <w:rsid w:val="007F1AAC"/>
    <w:rsid w:val="007F1D88"/>
    <w:rsid w:val="007F3676"/>
    <w:rsid w:val="007F4003"/>
    <w:rsid w:val="007F4071"/>
    <w:rsid w:val="007F4740"/>
    <w:rsid w:val="007F53D3"/>
    <w:rsid w:val="007F5F51"/>
    <w:rsid w:val="00800246"/>
    <w:rsid w:val="00800E5F"/>
    <w:rsid w:val="00801CB0"/>
    <w:rsid w:val="008025AB"/>
    <w:rsid w:val="00804668"/>
    <w:rsid w:val="008046D1"/>
    <w:rsid w:val="00804DDD"/>
    <w:rsid w:val="008061D2"/>
    <w:rsid w:val="008070E1"/>
    <w:rsid w:val="00810101"/>
    <w:rsid w:val="0081024B"/>
    <w:rsid w:val="00810C7C"/>
    <w:rsid w:val="00810F85"/>
    <w:rsid w:val="00812902"/>
    <w:rsid w:val="00813837"/>
    <w:rsid w:val="008138F4"/>
    <w:rsid w:val="00813B27"/>
    <w:rsid w:val="00813B68"/>
    <w:rsid w:val="0081437A"/>
    <w:rsid w:val="008144B8"/>
    <w:rsid w:val="008145DB"/>
    <w:rsid w:val="008157AB"/>
    <w:rsid w:val="00815AC0"/>
    <w:rsid w:val="00816A48"/>
    <w:rsid w:val="00816EBD"/>
    <w:rsid w:val="00817C2E"/>
    <w:rsid w:val="0082040B"/>
    <w:rsid w:val="00820686"/>
    <w:rsid w:val="008221F3"/>
    <w:rsid w:val="008228CB"/>
    <w:rsid w:val="00822F0C"/>
    <w:rsid w:val="008237AB"/>
    <w:rsid w:val="00825B33"/>
    <w:rsid w:val="00827303"/>
    <w:rsid w:val="00827A41"/>
    <w:rsid w:val="00827D0A"/>
    <w:rsid w:val="00830EFB"/>
    <w:rsid w:val="00831A4C"/>
    <w:rsid w:val="00831A67"/>
    <w:rsid w:val="0083254A"/>
    <w:rsid w:val="008329A7"/>
    <w:rsid w:val="00833215"/>
    <w:rsid w:val="00833B36"/>
    <w:rsid w:val="00834D6D"/>
    <w:rsid w:val="00834E7C"/>
    <w:rsid w:val="00834FEF"/>
    <w:rsid w:val="00836666"/>
    <w:rsid w:val="00836C06"/>
    <w:rsid w:val="00840238"/>
    <w:rsid w:val="008422B1"/>
    <w:rsid w:val="008424D2"/>
    <w:rsid w:val="00842D70"/>
    <w:rsid w:val="00843C4B"/>
    <w:rsid w:val="00845BB6"/>
    <w:rsid w:val="008469EF"/>
    <w:rsid w:val="008506AB"/>
    <w:rsid w:val="0085101F"/>
    <w:rsid w:val="008519EB"/>
    <w:rsid w:val="00853387"/>
    <w:rsid w:val="00853855"/>
    <w:rsid w:val="00853904"/>
    <w:rsid w:val="00853BDC"/>
    <w:rsid w:val="00854F4C"/>
    <w:rsid w:val="008553E4"/>
    <w:rsid w:val="008571A4"/>
    <w:rsid w:val="008573F9"/>
    <w:rsid w:val="008579E4"/>
    <w:rsid w:val="00857CF4"/>
    <w:rsid w:val="0086074D"/>
    <w:rsid w:val="00862E94"/>
    <w:rsid w:val="008637B8"/>
    <w:rsid w:val="00864D6C"/>
    <w:rsid w:val="008659D9"/>
    <w:rsid w:val="0086688F"/>
    <w:rsid w:val="00866D96"/>
    <w:rsid w:val="00867E4F"/>
    <w:rsid w:val="00871441"/>
    <w:rsid w:val="0087174D"/>
    <w:rsid w:val="008720BA"/>
    <w:rsid w:val="008728D9"/>
    <w:rsid w:val="00873241"/>
    <w:rsid w:val="00873417"/>
    <w:rsid w:val="008743EF"/>
    <w:rsid w:val="0087540D"/>
    <w:rsid w:val="00875898"/>
    <w:rsid w:val="008761A1"/>
    <w:rsid w:val="0087750A"/>
    <w:rsid w:val="00877AB0"/>
    <w:rsid w:val="008822CE"/>
    <w:rsid w:val="00882484"/>
    <w:rsid w:val="0088407C"/>
    <w:rsid w:val="0088461A"/>
    <w:rsid w:val="0088570A"/>
    <w:rsid w:val="00886E2B"/>
    <w:rsid w:val="00887158"/>
    <w:rsid w:val="0089082F"/>
    <w:rsid w:val="00890BBF"/>
    <w:rsid w:val="00890F49"/>
    <w:rsid w:val="00892B16"/>
    <w:rsid w:val="00892FB5"/>
    <w:rsid w:val="00893AA7"/>
    <w:rsid w:val="00893C9B"/>
    <w:rsid w:val="00893E72"/>
    <w:rsid w:val="00895F22"/>
    <w:rsid w:val="00896149"/>
    <w:rsid w:val="0089645F"/>
    <w:rsid w:val="008969E6"/>
    <w:rsid w:val="00897471"/>
    <w:rsid w:val="008A0444"/>
    <w:rsid w:val="008A064D"/>
    <w:rsid w:val="008A1B04"/>
    <w:rsid w:val="008A1B5F"/>
    <w:rsid w:val="008A280F"/>
    <w:rsid w:val="008A3969"/>
    <w:rsid w:val="008A3C9A"/>
    <w:rsid w:val="008A55C9"/>
    <w:rsid w:val="008A7E75"/>
    <w:rsid w:val="008B0711"/>
    <w:rsid w:val="008B12D1"/>
    <w:rsid w:val="008B1CD8"/>
    <w:rsid w:val="008B1CE8"/>
    <w:rsid w:val="008B25E8"/>
    <w:rsid w:val="008B452F"/>
    <w:rsid w:val="008B5B7E"/>
    <w:rsid w:val="008B7148"/>
    <w:rsid w:val="008C200D"/>
    <w:rsid w:val="008C2DBB"/>
    <w:rsid w:val="008C338C"/>
    <w:rsid w:val="008C3425"/>
    <w:rsid w:val="008C3D49"/>
    <w:rsid w:val="008C422B"/>
    <w:rsid w:val="008C4A6B"/>
    <w:rsid w:val="008C5553"/>
    <w:rsid w:val="008C627D"/>
    <w:rsid w:val="008C6945"/>
    <w:rsid w:val="008D026D"/>
    <w:rsid w:val="008D041F"/>
    <w:rsid w:val="008D065C"/>
    <w:rsid w:val="008D082A"/>
    <w:rsid w:val="008D2A61"/>
    <w:rsid w:val="008D3116"/>
    <w:rsid w:val="008D324A"/>
    <w:rsid w:val="008D53FF"/>
    <w:rsid w:val="008D7938"/>
    <w:rsid w:val="008E0366"/>
    <w:rsid w:val="008E14A2"/>
    <w:rsid w:val="008E2595"/>
    <w:rsid w:val="008E2C3E"/>
    <w:rsid w:val="008E3BEA"/>
    <w:rsid w:val="008E7219"/>
    <w:rsid w:val="008F00D9"/>
    <w:rsid w:val="008F031A"/>
    <w:rsid w:val="008F1614"/>
    <w:rsid w:val="008F2BA5"/>
    <w:rsid w:val="008F388E"/>
    <w:rsid w:val="008F3A29"/>
    <w:rsid w:val="008F3BB8"/>
    <w:rsid w:val="008F562D"/>
    <w:rsid w:val="008F5882"/>
    <w:rsid w:val="008F6CF7"/>
    <w:rsid w:val="008F6D8C"/>
    <w:rsid w:val="008F7FC8"/>
    <w:rsid w:val="00900327"/>
    <w:rsid w:val="00900784"/>
    <w:rsid w:val="0090138A"/>
    <w:rsid w:val="00901704"/>
    <w:rsid w:val="00901B2D"/>
    <w:rsid w:val="00902CBE"/>
    <w:rsid w:val="00903380"/>
    <w:rsid w:val="00903445"/>
    <w:rsid w:val="00904E48"/>
    <w:rsid w:val="009051AC"/>
    <w:rsid w:val="00906B0F"/>
    <w:rsid w:val="00906D1C"/>
    <w:rsid w:val="009074B9"/>
    <w:rsid w:val="00910108"/>
    <w:rsid w:val="00910C6D"/>
    <w:rsid w:val="00911CD4"/>
    <w:rsid w:val="00912224"/>
    <w:rsid w:val="00913051"/>
    <w:rsid w:val="00914062"/>
    <w:rsid w:val="00914115"/>
    <w:rsid w:val="00914983"/>
    <w:rsid w:val="00916807"/>
    <w:rsid w:val="00916FC9"/>
    <w:rsid w:val="00917E16"/>
    <w:rsid w:val="00920526"/>
    <w:rsid w:val="00921CBE"/>
    <w:rsid w:val="0092251E"/>
    <w:rsid w:val="009226AB"/>
    <w:rsid w:val="00922B63"/>
    <w:rsid w:val="00923ADC"/>
    <w:rsid w:val="009240C0"/>
    <w:rsid w:val="00925217"/>
    <w:rsid w:val="009254DF"/>
    <w:rsid w:val="0092554C"/>
    <w:rsid w:val="0092594B"/>
    <w:rsid w:val="009267A6"/>
    <w:rsid w:val="00926CC6"/>
    <w:rsid w:val="00926FE4"/>
    <w:rsid w:val="009271D0"/>
    <w:rsid w:val="009316F3"/>
    <w:rsid w:val="00932CC1"/>
    <w:rsid w:val="00932D57"/>
    <w:rsid w:val="0093389B"/>
    <w:rsid w:val="0093517A"/>
    <w:rsid w:val="009358D2"/>
    <w:rsid w:val="00935EF8"/>
    <w:rsid w:val="0093635C"/>
    <w:rsid w:val="00941589"/>
    <w:rsid w:val="00941924"/>
    <w:rsid w:val="00944031"/>
    <w:rsid w:val="00944FB3"/>
    <w:rsid w:val="00945BEB"/>
    <w:rsid w:val="00945FC4"/>
    <w:rsid w:val="00947C5D"/>
    <w:rsid w:val="00947FF4"/>
    <w:rsid w:val="00950388"/>
    <w:rsid w:val="00950580"/>
    <w:rsid w:val="00950EBB"/>
    <w:rsid w:val="0095144A"/>
    <w:rsid w:val="0095175C"/>
    <w:rsid w:val="009534C2"/>
    <w:rsid w:val="00953D6B"/>
    <w:rsid w:val="00953E21"/>
    <w:rsid w:val="00955915"/>
    <w:rsid w:val="00956F6D"/>
    <w:rsid w:val="0095721D"/>
    <w:rsid w:val="00957F01"/>
    <w:rsid w:val="0096027A"/>
    <w:rsid w:val="00961503"/>
    <w:rsid w:val="00961D28"/>
    <w:rsid w:val="00962A47"/>
    <w:rsid w:val="00963DC7"/>
    <w:rsid w:val="00966259"/>
    <w:rsid w:val="00970BE3"/>
    <w:rsid w:val="00972062"/>
    <w:rsid w:val="00975E74"/>
    <w:rsid w:val="00975F3A"/>
    <w:rsid w:val="00975F7B"/>
    <w:rsid w:val="009768D0"/>
    <w:rsid w:val="00976C66"/>
    <w:rsid w:val="00977152"/>
    <w:rsid w:val="0097727D"/>
    <w:rsid w:val="00981C2E"/>
    <w:rsid w:val="00982DF9"/>
    <w:rsid w:val="009847D4"/>
    <w:rsid w:val="00984809"/>
    <w:rsid w:val="00985A0B"/>
    <w:rsid w:val="0098720A"/>
    <w:rsid w:val="00987796"/>
    <w:rsid w:val="00992EAD"/>
    <w:rsid w:val="00993DD3"/>
    <w:rsid w:val="0099403C"/>
    <w:rsid w:val="0099484D"/>
    <w:rsid w:val="00995443"/>
    <w:rsid w:val="0099581B"/>
    <w:rsid w:val="00997DCD"/>
    <w:rsid w:val="009A1548"/>
    <w:rsid w:val="009A1F14"/>
    <w:rsid w:val="009A31C8"/>
    <w:rsid w:val="009A32C4"/>
    <w:rsid w:val="009A6EC6"/>
    <w:rsid w:val="009B0559"/>
    <w:rsid w:val="009B0FB0"/>
    <w:rsid w:val="009B102F"/>
    <w:rsid w:val="009B1702"/>
    <w:rsid w:val="009B1898"/>
    <w:rsid w:val="009B1A2F"/>
    <w:rsid w:val="009B1EE2"/>
    <w:rsid w:val="009B2B1D"/>
    <w:rsid w:val="009B400F"/>
    <w:rsid w:val="009B40C7"/>
    <w:rsid w:val="009B4941"/>
    <w:rsid w:val="009B555B"/>
    <w:rsid w:val="009B5F7F"/>
    <w:rsid w:val="009B72A0"/>
    <w:rsid w:val="009B7937"/>
    <w:rsid w:val="009C0527"/>
    <w:rsid w:val="009C092B"/>
    <w:rsid w:val="009C0C10"/>
    <w:rsid w:val="009C0DEC"/>
    <w:rsid w:val="009C38FE"/>
    <w:rsid w:val="009C456D"/>
    <w:rsid w:val="009C5641"/>
    <w:rsid w:val="009C5B08"/>
    <w:rsid w:val="009C5F16"/>
    <w:rsid w:val="009C67E7"/>
    <w:rsid w:val="009C6A31"/>
    <w:rsid w:val="009C7A02"/>
    <w:rsid w:val="009C7F42"/>
    <w:rsid w:val="009C7F45"/>
    <w:rsid w:val="009D084C"/>
    <w:rsid w:val="009D09A7"/>
    <w:rsid w:val="009D338E"/>
    <w:rsid w:val="009D41F2"/>
    <w:rsid w:val="009D50CD"/>
    <w:rsid w:val="009D54B3"/>
    <w:rsid w:val="009D5CAC"/>
    <w:rsid w:val="009E0320"/>
    <w:rsid w:val="009E0377"/>
    <w:rsid w:val="009E075F"/>
    <w:rsid w:val="009E092F"/>
    <w:rsid w:val="009E0A5B"/>
    <w:rsid w:val="009E2DE9"/>
    <w:rsid w:val="009E365E"/>
    <w:rsid w:val="009E395A"/>
    <w:rsid w:val="009E4E8A"/>
    <w:rsid w:val="009E59F0"/>
    <w:rsid w:val="009E6712"/>
    <w:rsid w:val="009E7DCE"/>
    <w:rsid w:val="009F1000"/>
    <w:rsid w:val="009F1448"/>
    <w:rsid w:val="009F265B"/>
    <w:rsid w:val="009F3C4A"/>
    <w:rsid w:val="009F4381"/>
    <w:rsid w:val="009F458D"/>
    <w:rsid w:val="009F4616"/>
    <w:rsid w:val="009F504C"/>
    <w:rsid w:val="00A01F40"/>
    <w:rsid w:val="00A02047"/>
    <w:rsid w:val="00A02598"/>
    <w:rsid w:val="00A029A8"/>
    <w:rsid w:val="00A031E5"/>
    <w:rsid w:val="00A044C1"/>
    <w:rsid w:val="00A046CF"/>
    <w:rsid w:val="00A04729"/>
    <w:rsid w:val="00A050E1"/>
    <w:rsid w:val="00A05339"/>
    <w:rsid w:val="00A0587C"/>
    <w:rsid w:val="00A06046"/>
    <w:rsid w:val="00A06D2C"/>
    <w:rsid w:val="00A06D5E"/>
    <w:rsid w:val="00A07099"/>
    <w:rsid w:val="00A072D1"/>
    <w:rsid w:val="00A07677"/>
    <w:rsid w:val="00A10044"/>
    <w:rsid w:val="00A1111C"/>
    <w:rsid w:val="00A1158A"/>
    <w:rsid w:val="00A11934"/>
    <w:rsid w:val="00A13038"/>
    <w:rsid w:val="00A14126"/>
    <w:rsid w:val="00A142A6"/>
    <w:rsid w:val="00A1444D"/>
    <w:rsid w:val="00A158EC"/>
    <w:rsid w:val="00A17E53"/>
    <w:rsid w:val="00A22235"/>
    <w:rsid w:val="00A22243"/>
    <w:rsid w:val="00A23A0B"/>
    <w:rsid w:val="00A24E9A"/>
    <w:rsid w:val="00A26157"/>
    <w:rsid w:val="00A26410"/>
    <w:rsid w:val="00A269E3"/>
    <w:rsid w:val="00A310A9"/>
    <w:rsid w:val="00A31544"/>
    <w:rsid w:val="00A31A97"/>
    <w:rsid w:val="00A33763"/>
    <w:rsid w:val="00A33EFB"/>
    <w:rsid w:val="00A34069"/>
    <w:rsid w:val="00A345FF"/>
    <w:rsid w:val="00A34B17"/>
    <w:rsid w:val="00A370FA"/>
    <w:rsid w:val="00A37F1B"/>
    <w:rsid w:val="00A40B91"/>
    <w:rsid w:val="00A425BE"/>
    <w:rsid w:val="00A42C49"/>
    <w:rsid w:val="00A43FCC"/>
    <w:rsid w:val="00A44473"/>
    <w:rsid w:val="00A45468"/>
    <w:rsid w:val="00A465BE"/>
    <w:rsid w:val="00A476CA"/>
    <w:rsid w:val="00A47723"/>
    <w:rsid w:val="00A50CEC"/>
    <w:rsid w:val="00A52509"/>
    <w:rsid w:val="00A52D0D"/>
    <w:rsid w:val="00A53AE8"/>
    <w:rsid w:val="00A55890"/>
    <w:rsid w:val="00A5756B"/>
    <w:rsid w:val="00A5792E"/>
    <w:rsid w:val="00A57FFC"/>
    <w:rsid w:val="00A61561"/>
    <w:rsid w:val="00A61DDA"/>
    <w:rsid w:val="00A62448"/>
    <w:rsid w:val="00A6543B"/>
    <w:rsid w:val="00A65633"/>
    <w:rsid w:val="00A65718"/>
    <w:rsid w:val="00A65F50"/>
    <w:rsid w:val="00A6737A"/>
    <w:rsid w:val="00A705A3"/>
    <w:rsid w:val="00A72027"/>
    <w:rsid w:val="00A733D8"/>
    <w:rsid w:val="00A73600"/>
    <w:rsid w:val="00A74673"/>
    <w:rsid w:val="00A75E56"/>
    <w:rsid w:val="00A77280"/>
    <w:rsid w:val="00A777D1"/>
    <w:rsid w:val="00A77E11"/>
    <w:rsid w:val="00A812F9"/>
    <w:rsid w:val="00A824C7"/>
    <w:rsid w:val="00A826C0"/>
    <w:rsid w:val="00A8279C"/>
    <w:rsid w:val="00A8353F"/>
    <w:rsid w:val="00A8403B"/>
    <w:rsid w:val="00A84926"/>
    <w:rsid w:val="00A84C57"/>
    <w:rsid w:val="00A8689F"/>
    <w:rsid w:val="00A915A8"/>
    <w:rsid w:val="00A91824"/>
    <w:rsid w:val="00A91C16"/>
    <w:rsid w:val="00A91DDA"/>
    <w:rsid w:val="00A93354"/>
    <w:rsid w:val="00A936BA"/>
    <w:rsid w:val="00A93A59"/>
    <w:rsid w:val="00A94BA7"/>
    <w:rsid w:val="00A94C4C"/>
    <w:rsid w:val="00A96673"/>
    <w:rsid w:val="00A96E41"/>
    <w:rsid w:val="00A97F30"/>
    <w:rsid w:val="00AA13A3"/>
    <w:rsid w:val="00AA1609"/>
    <w:rsid w:val="00AA256F"/>
    <w:rsid w:val="00AA2C4F"/>
    <w:rsid w:val="00AA32CA"/>
    <w:rsid w:val="00AA3437"/>
    <w:rsid w:val="00AA3B0A"/>
    <w:rsid w:val="00AA46D6"/>
    <w:rsid w:val="00AA4DCA"/>
    <w:rsid w:val="00AA5097"/>
    <w:rsid w:val="00AA515C"/>
    <w:rsid w:val="00AA6177"/>
    <w:rsid w:val="00AA6D2A"/>
    <w:rsid w:val="00AA71F2"/>
    <w:rsid w:val="00AA7BA3"/>
    <w:rsid w:val="00AA7F35"/>
    <w:rsid w:val="00AB008E"/>
    <w:rsid w:val="00AB037C"/>
    <w:rsid w:val="00AB2B6B"/>
    <w:rsid w:val="00AB3260"/>
    <w:rsid w:val="00AB368E"/>
    <w:rsid w:val="00AB3AAB"/>
    <w:rsid w:val="00AB3D24"/>
    <w:rsid w:val="00AB491B"/>
    <w:rsid w:val="00AB4FB2"/>
    <w:rsid w:val="00AB5921"/>
    <w:rsid w:val="00AB6173"/>
    <w:rsid w:val="00AB7649"/>
    <w:rsid w:val="00AC087C"/>
    <w:rsid w:val="00AC0D1F"/>
    <w:rsid w:val="00AC15C0"/>
    <w:rsid w:val="00AC2B14"/>
    <w:rsid w:val="00AC4952"/>
    <w:rsid w:val="00AC506D"/>
    <w:rsid w:val="00AC5938"/>
    <w:rsid w:val="00AC72E9"/>
    <w:rsid w:val="00AC7FC6"/>
    <w:rsid w:val="00AD1F21"/>
    <w:rsid w:val="00AD2A23"/>
    <w:rsid w:val="00AD3606"/>
    <w:rsid w:val="00AD3B3C"/>
    <w:rsid w:val="00AD3BF7"/>
    <w:rsid w:val="00AD50B4"/>
    <w:rsid w:val="00AD531C"/>
    <w:rsid w:val="00AD64DD"/>
    <w:rsid w:val="00AD66BD"/>
    <w:rsid w:val="00AD79EA"/>
    <w:rsid w:val="00AD7B01"/>
    <w:rsid w:val="00AE098A"/>
    <w:rsid w:val="00AE1A8F"/>
    <w:rsid w:val="00AE1B8B"/>
    <w:rsid w:val="00AE4627"/>
    <w:rsid w:val="00AE5237"/>
    <w:rsid w:val="00AE5789"/>
    <w:rsid w:val="00AE612C"/>
    <w:rsid w:val="00AE6DF4"/>
    <w:rsid w:val="00AF1F36"/>
    <w:rsid w:val="00AF2BF4"/>
    <w:rsid w:val="00AF2D47"/>
    <w:rsid w:val="00AF33B3"/>
    <w:rsid w:val="00AF423C"/>
    <w:rsid w:val="00AF4B90"/>
    <w:rsid w:val="00AF5156"/>
    <w:rsid w:val="00AF53FF"/>
    <w:rsid w:val="00AF5E6C"/>
    <w:rsid w:val="00B00C8D"/>
    <w:rsid w:val="00B01570"/>
    <w:rsid w:val="00B01D7E"/>
    <w:rsid w:val="00B024FD"/>
    <w:rsid w:val="00B05CBA"/>
    <w:rsid w:val="00B07664"/>
    <w:rsid w:val="00B12A44"/>
    <w:rsid w:val="00B1357A"/>
    <w:rsid w:val="00B16E98"/>
    <w:rsid w:val="00B17803"/>
    <w:rsid w:val="00B17871"/>
    <w:rsid w:val="00B17F07"/>
    <w:rsid w:val="00B21807"/>
    <w:rsid w:val="00B24502"/>
    <w:rsid w:val="00B253E9"/>
    <w:rsid w:val="00B255F7"/>
    <w:rsid w:val="00B264BA"/>
    <w:rsid w:val="00B2680D"/>
    <w:rsid w:val="00B305F3"/>
    <w:rsid w:val="00B31241"/>
    <w:rsid w:val="00B32FA0"/>
    <w:rsid w:val="00B3316E"/>
    <w:rsid w:val="00B35317"/>
    <w:rsid w:val="00B3594A"/>
    <w:rsid w:val="00B36929"/>
    <w:rsid w:val="00B37C3B"/>
    <w:rsid w:val="00B40C50"/>
    <w:rsid w:val="00B421C9"/>
    <w:rsid w:val="00B429D9"/>
    <w:rsid w:val="00B42D4C"/>
    <w:rsid w:val="00B42F3C"/>
    <w:rsid w:val="00B4409D"/>
    <w:rsid w:val="00B44CB1"/>
    <w:rsid w:val="00B44E8D"/>
    <w:rsid w:val="00B467EB"/>
    <w:rsid w:val="00B46E5B"/>
    <w:rsid w:val="00B47317"/>
    <w:rsid w:val="00B50EEB"/>
    <w:rsid w:val="00B5116D"/>
    <w:rsid w:val="00B5495E"/>
    <w:rsid w:val="00B54E12"/>
    <w:rsid w:val="00B55322"/>
    <w:rsid w:val="00B56966"/>
    <w:rsid w:val="00B60956"/>
    <w:rsid w:val="00B6155A"/>
    <w:rsid w:val="00B61C1E"/>
    <w:rsid w:val="00B620C7"/>
    <w:rsid w:val="00B63E22"/>
    <w:rsid w:val="00B64C4E"/>
    <w:rsid w:val="00B666F4"/>
    <w:rsid w:val="00B667B0"/>
    <w:rsid w:val="00B6682A"/>
    <w:rsid w:val="00B66D6B"/>
    <w:rsid w:val="00B67084"/>
    <w:rsid w:val="00B70778"/>
    <w:rsid w:val="00B72BAB"/>
    <w:rsid w:val="00B730E5"/>
    <w:rsid w:val="00B731E8"/>
    <w:rsid w:val="00B732F9"/>
    <w:rsid w:val="00B739E4"/>
    <w:rsid w:val="00B762A0"/>
    <w:rsid w:val="00B77F2A"/>
    <w:rsid w:val="00B8203A"/>
    <w:rsid w:val="00B8505A"/>
    <w:rsid w:val="00B86A05"/>
    <w:rsid w:val="00B87483"/>
    <w:rsid w:val="00B87DAE"/>
    <w:rsid w:val="00B90F12"/>
    <w:rsid w:val="00B91A26"/>
    <w:rsid w:val="00B93163"/>
    <w:rsid w:val="00B947AE"/>
    <w:rsid w:val="00B947BD"/>
    <w:rsid w:val="00B963D4"/>
    <w:rsid w:val="00B96457"/>
    <w:rsid w:val="00B9727F"/>
    <w:rsid w:val="00B976A9"/>
    <w:rsid w:val="00BA04C9"/>
    <w:rsid w:val="00BA0514"/>
    <w:rsid w:val="00BA0A95"/>
    <w:rsid w:val="00BA0B8A"/>
    <w:rsid w:val="00BA1741"/>
    <w:rsid w:val="00BA22F2"/>
    <w:rsid w:val="00BA25DF"/>
    <w:rsid w:val="00BA3B0F"/>
    <w:rsid w:val="00BA3FD4"/>
    <w:rsid w:val="00BA473D"/>
    <w:rsid w:val="00BA4F24"/>
    <w:rsid w:val="00BA59F6"/>
    <w:rsid w:val="00BA6DD6"/>
    <w:rsid w:val="00BA7A2E"/>
    <w:rsid w:val="00BB13A2"/>
    <w:rsid w:val="00BB18B6"/>
    <w:rsid w:val="00BB1DD4"/>
    <w:rsid w:val="00BB2954"/>
    <w:rsid w:val="00BB4BC2"/>
    <w:rsid w:val="00BB6100"/>
    <w:rsid w:val="00BB6AC3"/>
    <w:rsid w:val="00BB6F0B"/>
    <w:rsid w:val="00BB7779"/>
    <w:rsid w:val="00BB7E6B"/>
    <w:rsid w:val="00BC0484"/>
    <w:rsid w:val="00BC23AA"/>
    <w:rsid w:val="00BC2646"/>
    <w:rsid w:val="00BC2B19"/>
    <w:rsid w:val="00BC2E08"/>
    <w:rsid w:val="00BC331A"/>
    <w:rsid w:val="00BC624C"/>
    <w:rsid w:val="00BC648B"/>
    <w:rsid w:val="00BD0947"/>
    <w:rsid w:val="00BD114D"/>
    <w:rsid w:val="00BD1852"/>
    <w:rsid w:val="00BD352A"/>
    <w:rsid w:val="00BD3E42"/>
    <w:rsid w:val="00BD4C13"/>
    <w:rsid w:val="00BD6677"/>
    <w:rsid w:val="00BD73F3"/>
    <w:rsid w:val="00BD75C0"/>
    <w:rsid w:val="00BE2B16"/>
    <w:rsid w:val="00BE2F1B"/>
    <w:rsid w:val="00BE379A"/>
    <w:rsid w:val="00BE3D83"/>
    <w:rsid w:val="00BE4F75"/>
    <w:rsid w:val="00BE5DC1"/>
    <w:rsid w:val="00BE6B0B"/>
    <w:rsid w:val="00BF0011"/>
    <w:rsid w:val="00BF0BF4"/>
    <w:rsid w:val="00BF21F7"/>
    <w:rsid w:val="00BF28A8"/>
    <w:rsid w:val="00BF42B3"/>
    <w:rsid w:val="00BF5A1B"/>
    <w:rsid w:val="00BF5C20"/>
    <w:rsid w:val="00BF6567"/>
    <w:rsid w:val="00BF6919"/>
    <w:rsid w:val="00BF703A"/>
    <w:rsid w:val="00C0142E"/>
    <w:rsid w:val="00C020DB"/>
    <w:rsid w:val="00C0235B"/>
    <w:rsid w:val="00C0313C"/>
    <w:rsid w:val="00C032D4"/>
    <w:rsid w:val="00C04BB7"/>
    <w:rsid w:val="00C05DB2"/>
    <w:rsid w:val="00C067B8"/>
    <w:rsid w:val="00C070D9"/>
    <w:rsid w:val="00C073DF"/>
    <w:rsid w:val="00C1111E"/>
    <w:rsid w:val="00C11FEC"/>
    <w:rsid w:val="00C13F3B"/>
    <w:rsid w:val="00C14F85"/>
    <w:rsid w:val="00C159B3"/>
    <w:rsid w:val="00C15D81"/>
    <w:rsid w:val="00C17B72"/>
    <w:rsid w:val="00C20918"/>
    <w:rsid w:val="00C249F9"/>
    <w:rsid w:val="00C25DBD"/>
    <w:rsid w:val="00C260F6"/>
    <w:rsid w:val="00C2696A"/>
    <w:rsid w:val="00C276F8"/>
    <w:rsid w:val="00C30D49"/>
    <w:rsid w:val="00C31210"/>
    <w:rsid w:val="00C31650"/>
    <w:rsid w:val="00C3196B"/>
    <w:rsid w:val="00C31A42"/>
    <w:rsid w:val="00C32BCD"/>
    <w:rsid w:val="00C32D8F"/>
    <w:rsid w:val="00C339BA"/>
    <w:rsid w:val="00C34F87"/>
    <w:rsid w:val="00C35FF9"/>
    <w:rsid w:val="00C36E40"/>
    <w:rsid w:val="00C3778A"/>
    <w:rsid w:val="00C4001B"/>
    <w:rsid w:val="00C410ED"/>
    <w:rsid w:val="00C41D96"/>
    <w:rsid w:val="00C4340D"/>
    <w:rsid w:val="00C437BB"/>
    <w:rsid w:val="00C43B90"/>
    <w:rsid w:val="00C43CD7"/>
    <w:rsid w:val="00C445F1"/>
    <w:rsid w:val="00C44B86"/>
    <w:rsid w:val="00C46E37"/>
    <w:rsid w:val="00C471EB"/>
    <w:rsid w:val="00C50742"/>
    <w:rsid w:val="00C51789"/>
    <w:rsid w:val="00C519EC"/>
    <w:rsid w:val="00C52AE8"/>
    <w:rsid w:val="00C535A4"/>
    <w:rsid w:val="00C55C87"/>
    <w:rsid w:val="00C5620A"/>
    <w:rsid w:val="00C56617"/>
    <w:rsid w:val="00C56A72"/>
    <w:rsid w:val="00C57FAB"/>
    <w:rsid w:val="00C6108A"/>
    <w:rsid w:val="00C6286B"/>
    <w:rsid w:val="00C629F1"/>
    <w:rsid w:val="00C62A6A"/>
    <w:rsid w:val="00C62FB2"/>
    <w:rsid w:val="00C638F3"/>
    <w:rsid w:val="00C63B46"/>
    <w:rsid w:val="00C644C3"/>
    <w:rsid w:val="00C650F8"/>
    <w:rsid w:val="00C65D07"/>
    <w:rsid w:val="00C67A73"/>
    <w:rsid w:val="00C67BAE"/>
    <w:rsid w:val="00C67CCA"/>
    <w:rsid w:val="00C71D98"/>
    <w:rsid w:val="00C73CC9"/>
    <w:rsid w:val="00C762D5"/>
    <w:rsid w:val="00C76B6E"/>
    <w:rsid w:val="00C76BFF"/>
    <w:rsid w:val="00C772C0"/>
    <w:rsid w:val="00C81199"/>
    <w:rsid w:val="00C82303"/>
    <w:rsid w:val="00C82338"/>
    <w:rsid w:val="00C83112"/>
    <w:rsid w:val="00C8374A"/>
    <w:rsid w:val="00C838CB"/>
    <w:rsid w:val="00C83A7E"/>
    <w:rsid w:val="00C851C9"/>
    <w:rsid w:val="00C86F59"/>
    <w:rsid w:val="00C87FB6"/>
    <w:rsid w:val="00C9094C"/>
    <w:rsid w:val="00C90E90"/>
    <w:rsid w:val="00C918F3"/>
    <w:rsid w:val="00C91FAE"/>
    <w:rsid w:val="00C930EF"/>
    <w:rsid w:val="00C9383C"/>
    <w:rsid w:val="00C96231"/>
    <w:rsid w:val="00C969C8"/>
    <w:rsid w:val="00C97184"/>
    <w:rsid w:val="00C97C0E"/>
    <w:rsid w:val="00CA0328"/>
    <w:rsid w:val="00CA2A07"/>
    <w:rsid w:val="00CA2B31"/>
    <w:rsid w:val="00CA33DC"/>
    <w:rsid w:val="00CA38AC"/>
    <w:rsid w:val="00CA470C"/>
    <w:rsid w:val="00CA51EF"/>
    <w:rsid w:val="00CA6358"/>
    <w:rsid w:val="00CA67B2"/>
    <w:rsid w:val="00CA6CCA"/>
    <w:rsid w:val="00CA71E8"/>
    <w:rsid w:val="00CA760C"/>
    <w:rsid w:val="00CB0C54"/>
    <w:rsid w:val="00CB29E9"/>
    <w:rsid w:val="00CB3AB4"/>
    <w:rsid w:val="00CB5E78"/>
    <w:rsid w:val="00CB5F13"/>
    <w:rsid w:val="00CB75BE"/>
    <w:rsid w:val="00CC03DA"/>
    <w:rsid w:val="00CC098C"/>
    <w:rsid w:val="00CC13C7"/>
    <w:rsid w:val="00CC2C7B"/>
    <w:rsid w:val="00CC3E62"/>
    <w:rsid w:val="00CC5810"/>
    <w:rsid w:val="00CC6A73"/>
    <w:rsid w:val="00CC7A22"/>
    <w:rsid w:val="00CC7DB7"/>
    <w:rsid w:val="00CC7F77"/>
    <w:rsid w:val="00CD00E1"/>
    <w:rsid w:val="00CD04F4"/>
    <w:rsid w:val="00CD2B21"/>
    <w:rsid w:val="00CD33CD"/>
    <w:rsid w:val="00CD3B45"/>
    <w:rsid w:val="00CD4EBD"/>
    <w:rsid w:val="00CD5367"/>
    <w:rsid w:val="00CD6B50"/>
    <w:rsid w:val="00CE05EB"/>
    <w:rsid w:val="00CE1147"/>
    <w:rsid w:val="00CE2113"/>
    <w:rsid w:val="00CE2366"/>
    <w:rsid w:val="00CE2A32"/>
    <w:rsid w:val="00CE4340"/>
    <w:rsid w:val="00CE47DA"/>
    <w:rsid w:val="00CE49F9"/>
    <w:rsid w:val="00CE55B8"/>
    <w:rsid w:val="00CE6FE3"/>
    <w:rsid w:val="00CF2932"/>
    <w:rsid w:val="00CF3D71"/>
    <w:rsid w:val="00CF41EE"/>
    <w:rsid w:val="00CF47FC"/>
    <w:rsid w:val="00CF5822"/>
    <w:rsid w:val="00CF64C6"/>
    <w:rsid w:val="00D0075B"/>
    <w:rsid w:val="00D010A8"/>
    <w:rsid w:val="00D0174A"/>
    <w:rsid w:val="00D02792"/>
    <w:rsid w:val="00D03313"/>
    <w:rsid w:val="00D03F36"/>
    <w:rsid w:val="00D0444A"/>
    <w:rsid w:val="00D04686"/>
    <w:rsid w:val="00D04ADB"/>
    <w:rsid w:val="00D05892"/>
    <w:rsid w:val="00D05D59"/>
    <w:rsid w:val="00D06537"/>
    <w:rsid w:val="00D076EB"/>
    <w:rsid w:val="00D10E91"/>
    <w:rsid w:val="00D11097"/>
    <w:rsid w:val="00D1129B"/>
    <w:rsid w:val="00D117A7"/>
    <w:rsid w:val="00D12376"/>
    <w:rsid w:val="00D124A4"/>
    <w:rsid w:val="00D1278D"/>
    <w:rsid w:val="00D12AE6"/>
    <w:rsid w:val="00D13F23"/>
    <w:rsid w:val="00D14284"/>
    <w:rsid w:val="00D15009"/>
    <w:rsid w:val="00D15896"/>
    <w:rsid w:val="00D1592A"/>
    <w:rsid w:val="00D166BF"/>
    <w:rsid w:val="00D17349"/>
    <w:rsid w:val="00D1793F"/>
    <w:rsid w:val="00D17CB5"/>
    <w:rsid w:val="00D17E61"/>
    <w:rsid w:val="00D17F6F"/>
    <w:rsid w:val="00D22C18"/>
    <w:rsid w:val="00D22E3F"/>
    <w:rsid w:val="00D23482"/>
    <w:rsid w:val="00D23640"/>
    <w:rsid w:val="00D249D6"/>
    <w:rsid w:val="00D251DA"/>
    <w:rsid w:val="00D25539"/>
    <w:rsid w:val="00D255CB"/>
    <w:rsid w:val="00D25771"/>
    <w:rsid w:val="00D272F6"/>
    <w:rsid w:val="00D27AC4"/>
    <w:rsid w:val="00D30378"/>
    <w:rsid w:val="00D317E4"/>
    <w:rsid w:val="00D326E5"/>
    <w:rsid w:val="00D34485"/>
    <w:rsid w:val="00D352C1"/>
    <w:rsid w:val="00D352FC"/>
    <w:rsid w:val="00D358AC"/>
    <w:rsid w:val="00D36C58"/>
    <w:rsid w:val="00D37CE0"/>
    <w:rsid w:val="00D37D88"/>
    <w:rsid w:val="00D41521"/>
    <w:rsid w:val="00D41F54"/>
    <w:rsid w:val="00D4333A"/>
    <w:rsid w:val="00D43BB4"/>
    <w:rsid w:val="00D44E26"/>
    <w:rsid w:val="00D45187"/>
    <w:rsid w:val="00D46D85"/>
    <w:rsid w:val="00D47655"/>
    <w:rsid w:val="00D5171A"/>
    <w:rsid w:val="00D52BF7"/>
    <w:rsid w:val="00D53CCF"/>
    <w:rsid w:val="00D5487A"/>
    <w:rsid w:val="00D579E8"/>
    <w:rsid w:val="00D57FE7"/>
    <w:rsid w:val="00D620C3"/>
    <w:rsid w:val="00D628FB"/>
    <w:rsid w:val="00D63A2B"/>
    <w:rsid w:val="00D6489D"/>
    <w:rsid w:val="00D64B75"/>
    <w:rsid w:val="00D65138"/>
    <w:rsid w:val="00D65883"/>
    <w:rsid w:val="00D66643"/>
    <w:rsid w:val="00D6689F"/>
    <w:rsid w:val="00D6777C"/>
    <w:rsid w:val="00D67D95"/>
    <w:rsid w:val="00D67DF8"/>
    <w:rsid w:val="00D71FC8"/>
    <w:rsid w:val="00D72615"/>
    <w:rsid w:val="00D7314E"/>
    <w:rsid w:val="00D7320C"/>
    <w:rsid w:val="00D73FD1"/>
    <w:rsid w:val="00D74E02"/>
    <w:rsid w:val="00D751E7"/>
    <w:rsid w:val="00D75F5B"/>
    <w:rsid w:val="00D769DF"/>
    <w:rsid w:val="00D80835"/>
    <w:rsid w:val="00D81398"/>
    <w:rsid w:val="00D81A15"/>
    <w:rsid w:val="00D83129"/>
    <w:rsid w:val="00D842E8"/>
    <w:rsid w:val="00D84DBE"/>
    <w:rsid w:val="00D8578B"/>
    <w:rsid w:val="00D859C5"/>
    <w:rsid w:val="00D860F6"/>
    <w:rsid w:val="00D86CC7"/>
    <w:rsid w:val="00D872A6"/>
    <w:rsid w:val="00D873FB"/>
    <w:rsid w:val="00D87BE2"/>
    <w:rsid w:val="00D87C04"/>
    <w:rsid w:val="00D9069B"/>
    <w:rsid w:val="00D90BF9"/>
    <w:rsid w:val="00D91657"/>
    <w:rsid w:val="00D91EBB"/>
    <w:rsid w:val="00D9280F"/>
    <w:rsid w:val="00D93128"/>
    <w:rsid w:val="00D95691"/>
    <w:rsid w:val="00DA3663"/>
    <w:rsid w:val="00DA7EF1"/>
    <w:rsid w:val="00DB0A5A"/>
    <w:rsid w:val="00DB14E0"/>
    <w:rsid w:val="00DB1FCC"/>
    <w:rsid w:val="00DB2682"/>
    <w:rsid w:val="00DB2DC2"/>
    <w:rsid w:val="00DB3612"/>
    <w:rsid w:val="00DB4C54"/>
    <w:rsid w:val="00DB5D21"/>
    <w:rsid w:val="00DC060F"/>
    <w:rsid w:val="00DC1407"/>
    <w:rsid w:val="00DC234C"/>
    <w:rsid w:val="00DC29E5"/>
    <w:rsid w:val="00DC2E99"/>
    <w:rsid w:val="00DC3A2F"/>
    <w:rsid w:val="00DC4DF2"/>
    <w:rsid w:val="00DC5952"/>
    <w:rsid w:val="00DC5AF5"/>
    <w:rsid w:val="00DC5B2D"/>
    <w:rsid w:val="00DC61EC"/>
    <w:rsid w:val="00DC6888"/>
    <w:rsid w:val="00DC6979"/>
    <w:rsid w:val="00DC7348"/>
    <w:rsid w:val="00DC7C1F"/>
    <w:rsid w:val="00DD0A06"/>
    <w:rsid w:val="00DD12FE"/>
    <w:rsid w:val="00DD239B"/>
    <w:rsid w:val="00DD3014"/>
    <w:rsid w:val="00DD36E3"/>
    <w:rsid w:val="00DD3B4B"/>
    <w:rsid w:val="00DD413F"/>
    <w:rsid w:val="00DD42F2"/>
    <w:rsid w:val="00DD51E6"/>
    <w:rsid w:val="00DD5FA2"/>
    <w:rsid w:val="00DD7563"/>
    <w:rsid w:val="00DD75A5"/>
    <w:rsid w:val="00DE0901"/>
    <w:rsid w:val="00DE1343"/>
    <w:rsid w:val="00DE1E1A"/>
    <w:rsid w:val="00DE2125"/>
    <w:rsid w:val="00DE22F7"/>
    <w:rsid w:val="00DE25CE"/>
    <w:rsid w:val="00DE2718"/>
    <w:rsid w:val="00DE3838"/>
    <w:rsid w:val="00DE3C48"/>
    <w:rsid w:val="00DE46C2"/>
    <w:rsid w:val="00DE4DFF"/>
    <w:rsid w:val="00DE521A"/>
    <w:rsid w:val="00DE55F1"/>
    <w:rsid w:val="00DE562E"/>
    <w:rsid w:val="00DE6680"/>
    <w:rsid w:val="00DE7BCC"/>
    <w:rsid w:val="00DF104B"/>
    <w:rsid w:val="00DF24DC"/>
    <w:rsid w:val="00DF3E7C"/>
    <w:rsid w:val="00DF4784"/>
    <w:rsid w:val="00DF7BC3"/>
    <w:rsid w:val="00E00EEB"/>
    <w:rsid w:val="00E010B8"/>
    <w:rsid w:val="00E02075"/>
    <w:rsid w:val="00E0299E"/>
    <w:rsid w:val="00E039FF"/>
    <w:rsid w:val="00E03F12"/>
    <w:rsid w:val="00E0475F"/>
    <w:rsid w:val="00E04E88"/>
    <w:rsid w:val="00E06463"/>
    <w:rsid w:val="00E064CA"/>
    <w:rsid w:val="00E064F0"/>
    <w:rsid w:val="00E068D6"/>
    <w:rsid w:val="00E06FCC"/>
    <w:rsid w:val="00E07AEC"/>
    <w:rsid w:val="00E07EB2"/>
    <w:rsid w:val="00E110EC"/>
    <w:rsid w:val="00E11247"/>
    <w:rsid w:val="00E120AA"/>
    <w:rsid w:val="00E146CC"/>
    <w:rsid w:val="00E1674C"/>
    <w:rsid w:val="00E176CA"/>
    <w:rsid w:val="00E17F4C"/>
    <w:rsid w:val="00E2030B"/>
    <w:rsid w:val="00E20551"/>
    <w:rsid w:val="00E21B67"/>
    <w:rsid w:val="00E22D2F"/>
    <w:rsid w:val="00E2435D"/>
    <w:rsid w:val="00E2524A"/>
    <w:rsid w:val="00E25AB6"/>
    <w:rsid w:val="00E30205"/>
    <w:rsid w:val="00E30979"/>
    <w:rsid w:val="00E31035"/>
    <w:rsid w:val="00E317B3"/>
    <w:rsid w:val="00E327EF"/>
    <w:rsid w:val="00E33B20"/>
    <w:rsid w:val="00E34487"/>
    <w:rsid w:val="00E34AAE"/>
    <w:rsid w:val="00E34D17"/>
    <w:rsid w:val="00E35B1A"/>
    <w:rsid w:val="00E35B4F"/>
    <w:rsid w:val="00E4089E"/>
    <w:rsid w:val="00E4246C"/>
    <w:rsid w:val="00E43597"/>
    <w:rsid w:val="00E43A05"/>
    <w:rsid w:val="00E44845"/>
    <w:rsid w:val="00E451F9"/>
    <w:rsid w:val="00E453DD"/>
    <w:rsid w:val="00E465D4"/>
    <w:rsid w:val="00E46753"/>
    <w:rsid w:val="00E4724A"/>
    <w:rsid w:val="00E50215"/>
    <w:rsid w:val="00E52C5F"/>
    <w:rsid w:val="00E52EF9"/>
    <w:rsid w:val="00E534D5"/>
    <w:rsid w:val="00E538AF"/>
    <w:rsid w:val="00E53DBB"/>
    <w:rsid w:val="00E53F56"/>
    <w:rsid w:val="00E54B52"/>
    <w:rsid w:val="00E56775"/>
    <w:rsid w:val="00E56902"/>
    <w:rsid w:val="00E56A7E"/>
    <w:rsid w:val="00E56D33"/>
    <w:rsid w:val="00E60A94"/>
    <w:rsid w:val="00E60AE5"/>
    <w:rsid w:val="00E61763"/>
    <w:rsid w:val="00E624D1"/>
    <w:rsid w:val="00E62C1C"/>
    <w:rsid w:val="00E62C4F"/>
    <w:rsid w:val="00E63107"/>
    <w:rsid w:val="00E65AA7"/>
    <w:rsid w:val="00E65DE7"/>
    <w:rsid w:val="00E66A90"/>
    <w:rsid w:val="00E66F81"/>
    <w:rsid w:val="00E701F0"/>
    <w:rsid w:val="00E704CD"/>
    <w:rsid w:val="00E70D30"/>
    <w:rsid w:val="00E73167"/>
    <w:rsid w:val="00E74C56"/>
    <w:rsid w:val="00E750D3"/>
    <w:rsid w:val="00E75815"/>
    <w:rsid w:val="00E75C60"/>
    <w:rsid w:val="00E7606C"/>
    <w:rsid w:val="00E76FC9"/>
    <w:rsid w:val="00E775B9"/>
    <w:rsid w:val="00E77F4A"/>
    <w:rsid w:val="00E80412"/>
    <w:rsid w:val="00E8064F"/>
    <w:rsid w:val="00E80723"/>
    <w:rsid w:val="00E818BF"/>
    <w:rsid w:val="00E8210B"/>
    <w:rsid w:val="00E82286"/>
    <w:rsid w:val="00E83AE6"/>
    <w:rsid w:val="00E83DD1"/>
    <w:rsid w:val="00E8412A"/>
    <w:rsid w:val="00E8424C"/>
    <w:rsid w:val="00E847AC"/>
    <w:rsid w:val="00E857B2"/>
    <w:rsid w:val="00E85A66"/>
    <w:rsid w:val="00E861D6"/>
    <w:rsid w:val="00E871F4"/>
    <w:rsid w:val="00E875F5"/>
    <w:rsid w:val="00E876FA"/>
    <w:rsid w:val="00E91476"/>
    <w:rsid w:val="00E94ED1"/>
    <w:rsid w:val="00E9553C"/>
    <w:rsid w:val="00E975F5"/>
    <w:rsid w:val="00E976A0"/>
    <w:rsid w:val="00EA0032"/>
    <w:rsid w:val="00EA38E3"/>
    <w:rsid w:val="00EA457B"/>
    <w:rsid w:val="00EA5B8D"/>
    <w:rsid w:val="00EA602A"/>
    <w:rsid w:val="00EA6110"/>
    <w:rsid w:val="00EB0B3E"/>
    <w:rsid w:val="00EB0C5B"/>
    <w:rsid w:val="00EB10DC"/>
    <w:rsid w:val="00EB2359"/>
    <w:rsid w:val="00EB2501"/>
    <w:rsid w:val="00EB2653"/>
    <w:rsid w:val="00EB2915"/>
    <w:rsid w:val="00EB3EF8"/>
    <w:rsid w:val="00EB7868"/>
    <w:rsid w:val="00EC002B"/>
    <w:rsid w:val="00EC0FC3"/>
    <w:rsid w:val="00EC1C2B"/>
    <w:rsid w:val="00EC2363"/>
    <w:rsid w:val="00EC23EA"/>
    <w:rsid w:val="00EC293A"/>
    <w:rsid w:val="00EC4122"/>
    <w:rsid w:val="00EC4AE1"/>
    <w:rsid w:val="00EC4B9E"/>
    <w:rsid w:val="00EC5BFC"/>
    <w:rsid w:val="00EC5ECF"/>
    <w:rsid w:val="00EC6430"/>
    <w:rsid w:val="00EC65EB"/>
    <w:rsid w:val="00EC71C3"/>
    <w:rsid w:val="00EC7437"/>
    <w:rsid w:val="00EC7FC2"/>
    <w:rsid w:val="00ED0709"/>
    <w:rsid w:val="00ED16A6"/>
    <w:rsid w:val="00ED2029"/>
    <w:rsid w:val="00ED2786"/>
    <w:rsid w:val="00ED3123"/>
    <w:rsid w:val="00ED31BE"/>
    <w:rsid w:val="00ED411D"/>
    <w:rsid w:val="00ED4C8B"/>
    <w:rsid w:val="00ED4FA3"/>
    <w:rsid w:val="00ED5053"/>
    <w:rsid w:val="00ED52F1"/>
    <w:rsid w:val="00ED5920"/>
    <w:rsid w:val="00ED7EB1"/>
    <w:rsid w:val="00EE066C"/>
    <w:rsid w:val="00EE0F31"/>
    <w:rsid w:val="00EE2276"/>
    <w:rsid w:val="00EE270A"/>
    <w:rsid w:val="00EE3CBD"/>
    <w:rsid w:val="00EE4996"/>
    <w:rsid w:val="00EE5A21"/>
    <w:rsid w:val="00EE6C6C"/>
    <w:rsid w:val="00EE747E"/>
    <w:rsid w:val="00EE7ABC"/>
    <w:rsid w:val="00EE7E68"/>
    <w:rsid w:val="00EF00AF"/>
    <w:rsid w:val="00EF1553"/>
    <w:rsid w:val="00EF2C79"/>
    <w:rsid w:val="00EF3553"/>
    <w:rsid w:val="00EF396E"/>
    <w:rsid w:val="00EF42AD"/>
    <w:rsid w:val="00EF4A4D"/>
    <w:rsid w:val="00EF5513"/>
    <w:rsid w:val="00EF5EB2"/>
    <w:rsid w:val="00EF6D21"/>
    <w:rsid w:val="00EF71FD"/>
    <w:rsid w:val="00EF7429"/>
    <w:rsid w:val="00EF77D1"/>
    <w:rsid w:val="00EF796D"/>
    <w:rsid w:val="00EF7D93"/>
    <w:rsid w:val="00EF7DDB"/>
    <w:rsid w:val="00EF7DE6"/>
    <w:rsid w:val="00F00B13"/>
    <w:rsid w:val="00F00F9D"/>
    <w:rsid w:val="00F02294"/>
    <w:rsid w:val="00F03262"/>
    <w:rsid w:val="00F033AA"/>
    <w:rsid w:val="00F04230"/>
    <w:rsid w:val="00F043CE"/>
    <w:rsid w:val="00F06049"/>
    <w:rsid w:val="00F06B87"/>
    <w:rsid w:val="00F06DBB"/>
    <w:rsid w:val="00F07B5D"/>
    <w:rsid w:val="00F132FD"/>
    <w:rsid w:val="00F133A9"/>
    <w:rsid w:val="00F136DB"/>
    <w:rsid w:val="00F13F41"/>
    <w:rsid w:val="00F15B43"/>
    <w:rsid w:val="00F16698"/>
    <w:rsid w:val="00F2171D"/>
    <w:rsid w:val="00F23119"/>
    <w:rsid w:val="00F23A7A"/>
    <w:rsid w:val="00F247C4"/>
    <w:rsid w:val="00F26ABE"/>
    <w:rsid w:val="00F27294"/>
    <w:rsid w:val="00F30538"/>
    <w:rsid w:val="00F31BB9"/>
    <w:rsid w:val="00F32331"/>
    <w:rsid w:val="00F33B4B"/>
    <w:rsid w:val="00F352E9"/>
    <w:rsid w:val="00F36DA7"/>
    <w:rsid w:val="00F376B2"/>
    <w:rsid w:val="00F41E1B"/>
    <w:rsid w:val="00F42DE8"/>
    <w:rsid w:val="00F437BE"/>
    <w:rsid w:val="00F43FDF"/>
    <w:rsid w:val="00F44234"/>
    <w:rsid w:val="00F46408"/>
    <w:rsid w:val="00F469B7"/>
    <w:rsid w:val="00F479FD"/>
    <w:rsid w:val="00F47EEF"/>
    <w:rsid w:val="00F503EB"/>
    <w:rsid w:val="00F51FD6"/>
    <w:rsid w:val="00F52E57"/>
    <w:rsid w:val="00F546FD"/>
    <w:rsid w:val="00F54DCC"/>
    <w:rsid w:val="00F54DE5"/>
    <w:rsid w:val="00F55D95"/>
    <w:rsid w:val="00F56BBC"/>
    <w:rsid w:val="00F61B7F"/>
    <w:rsid w:val="00F61F10"/>
    <w:rsid w:val="00F62EAF"/>
    <w:rsid w:val="00F63419"/>
    <w:rsid w:val="00F6354A"/>
    <w:rsid w:val="00F63664"/>
    <w:rsid w:val="00F648A5"/>
    <w:rsid w:val="00F655FD"/>
    <w:rsid w:val="00F65891"/>
    <w:rsid w:val="00F66126"/>
    <w:rsid w:val="00F67F93"/>
    <w:rsid w:val="00F72A25"/>
    <w:rsid w:val="00F72C21"/>
    <w:rsid w:val="00F72FA7"/>
    <w:rsid w:val="00F72FC2"/>
    <w:rsid w:val="00F7444C"/>
    <w:rsid w:val="00F7633E"/>
    <w:rsid w:val="00F7754A"/>
    <w:rsid w:val="00F81E07"/>
    <w:rsid w:val="00F825F5"/>
    <w:rsid w:val="00F831A6"/>
    <w:rsid w:val="00F849DA"/>
    <w:rsid w:val="00F84E2D"/>
    <w:rsid w:val="00F85091"/>
    <w:rsid w:val="00F8539E"/>
    <w:rsid w:val="00F867BB"/>
    <w:rsid w:val="00F87790"/>
    <w:rsid w:val="00F87D28"/>
    <w:rsid w:val="00F90547"/>
    <w:rsid w:val="00F920BE"/>
    <w:rsid w:val="00F92CE2"/>
    <w:rsid w:val="00F932EC"/>
    <w:rsid w:val="00F94538"/>
    <w:rsid w:val="00F94E65"/>
    <w:rsid w:val="00F94F67"/>
    <w:rsid w:val="00F970B2"/>
    <w:rsid w:val="00F97779"/>
    <w:rsid w:val="00FA0062"/>
    <w:rsid w:val="00FA3340"/>
    <w:rsid w:val="00FA4991"/>
    <w:rsid w:val="00FA4A2D"/>
    <w:rsid w:val="00FA607B"/>
    <w:rsid w:val="00FA74AA"/>
    <w:rsid w:val="00FA7562"/>
    <w:rsid w:val="00FB1129"/>
    <w:rsid w:val="00FB1134"/>
    <w:rsid w:val="00FB3A5A"/>
    <w:rsid w:val="00FB3BD3"/>
    <w:rsid w:val="00FB6275"/>
    <w:rsid w:val="00FB72EE"/>
    <w:rsid w:val="00FC12D2"/>
    <w:rsid w:val="00FC19B4"/>
    <w:rsid w:val="00FC3038"/>
    <w:rsid w:val="00FC37A3"/>
    <w:rsid w:val="00FC6C5C"/>
    <w:rsid w:val="00FC781C"/>
    <w:rsid w:val="00FC7B49"/>
    <w:rsid w:val="00FC7BC5"/>
    <w:rsid w:val="00FD1E9C"/>
    <w:rsid w:val="00FD24F8"/>
    <w:rsid w:val="00FD2FA9"/>
    <w:rsid w:val="00FD3DE2"/>
    <w:rsid w:val="00FD46F7"/>
    <w:rsid w:val="00FD5ACD"/>
    <w:rsid w:val="00FD5F3A"/>
    <w:rsid w:val="00FE117C"/>
    <w:rsid w:val="00FE1399"/>
    <w:rsid w:val="00FE14F2"/>
    <w:rsid w:val="00FE264C"/>
    <w:rsid w:val="00FE27C3"/>
    <w:rsid w:val="00FE29BF"/>
    <w:rsid w:val="00FE33E5"/>
    <w:rsid w:val="00FE4B71"/>
    <w:rsid w:val="00FE5904"/>
    <w:rsid w:val="00FE5E3C"/>
    <w:rsid w:val="00FE78E9"/>
    <w:rsid w:val="00FF272B"/>
    <w:rsid w:val="00FF2ACF"/>
    <w:rsid w:val="00FF544F"/>
    <w:rsid w:val="00FF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777164B-3E7D-49DA-A930-02AAA00A9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E91"/>
    <w:pPr>
      <w:suppressAutoHyphens/>
      <w:ind w:firstLine="709"/>
      <w:jc w:val="both"/>
    </w:pPr>
    <w:rPr>
      <w:sz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8C627D"/>
    <w:pPr>
      <w:keepNext/>
      <w:numPr>
        <w:numId w:val="1"/>
      </w:numPr>
      <w:spacing w:before="240" w:after="60"/>
      <w:jc w:val="center"/>
      <w:outlineLvl w:val="0"/>
    </w:pPr>
    <w:rPr>
      <w:rFonts w:cs="Arial"/>
      <w:b/>
      <w:bCs/>
      <w:kern w:val="24"/>
      <w:sz w:val="28"/>
      <w:szCs w:val="32"/>
    </w:rPr>
  </w:style>
  <w:style w:type="paragraph" w:styleId="2">
    <w:name w:val="heading 2"/>
    <w:basedOn w:val="a"/>
    <w:next w:val="a0"/>
    <w:qFormat/>
    <w:rsid w:val="001A6442"/>
    <w:pPr>
      <w:numPr>
        <w:ilvl w:val="1"/>
        <w:numId w:val="1"/>
      </w:numPr>
      <w:tabs>
        <w:tab w:val="left" w:pos="1200"/>
        <w:tab w:val="left" w:pos="1300"/>
        <w:tab w:val="left" w:pos="1400"/>
      </w:tabs>
      <w:ind w:left="1176"/>
      <w:outlineLvl w:val="1"/>
    </w:pPr>
    <w:rPr>
      <w:rFonts w:cs="Arial"/>
      <w:bCs/>
      <w:iCs/>
      <w:szCs w:val="24"/>
      <w:lang w:val="ru-RU"/>
    </w:rPr>
  </w:style>
  <w:style w:type="paragraph" w:styleId="3">
    <w:name w:val="heading 3"/>
    <w:basedOn w:val="a"/>
    <w:next w:val="a"/>
    <w:qFormat/>
    <w:rsid w:val="001A64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4E4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4F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5z0">
    <w:name w:val="WW8Num5z0"/>
    <w:rsid w:val="001A6442"/>
    <w:rPr>
      <w:b/>
    </w:rPr>
  </w:style>
  <w:style w:type="character" w:customStyle="1" w:styleId="WW8Num6z0">
    <w:name w:val="WW8Num6z0"/>
    <w:rsid w:val="001A6442"/>
    <w:rPr>
      <w:rFonts w:ascii="Symbol" w:hAnsi="Symbol"/>
    </w:rPr>
  </w:style>
  <w:style w:type="character" w:customStyle="1" w:styleId="WW8Num6z1">
    <w:name w:val="WW8Num6z1"/>
    <w:rsid w:val="001A6442"/>
    <w:rPr>
      <w:rFonts w:ascii="Courier New" w:hAnsi="Courier New" w:cs="Courier New"/>
    </w:rPr>
  </w:style>
  <w:style w:type="character" w:customStyle="1" w:styleId="WW8Num6z2">
    <w:name w:val="WW8Num6z2"/>
    <w:rsid w:val="001A6442"/>
    <w:rPr>
      <w:rFonts w:ascii="Wingdings" w:hAnsi="Wingdings"/>
    </w:rPr>
  </w:style>
  <w:style w:type="character" w:customStyle="1" w:styleId="WW8Num8z0">
    <w:name w:val="WW8Num8z0"/>
    <w:rsid w:val="001A6442"/>
    <w:rPr>
      <w:rFonts w:ascii="Times New Roman" w:hAnsi="Times New Roman"/>
      <w:b w:val="0"/>
      <w:i w:val="0"/>
      <w:sz w:val="28"/>
      <w:szCs w:val="28"/>
    </w:rPr>
  </w:style>
  <w:style w:type="character" w:customStyle="1" w:styleId="WW8Num8z1">
    <w:name w:val="WW8Num8z1"/>
    <w:rsid w:val="001A6442"/>
    <w:rPr>
      <w:rFonts w:ascii="Courier New" w:hAnsi="Courier New" w:cs="Courier New"/>
    </w:rPr>
  </w:style>
  <w:style w:type="character" w:customStyle="1" w:styleId="WW8Num8z2">
    <w:name w:val="WW8Num8z2"/>
    <w:rsid w:val="001A6442"/>
    <w:rPr>
      <w:rFonts w:ascii="Wingdings" w:hAnsi="Wingdings"/>
    </w:rPr>
  </w:style>
  <w:style w:type="character" w:customStyle="1" w:styleId="WW8Num9z0">
    <w:name w:val="WW8Num9z0"/>
    <w:rsid w:val="001A6442"/>
    <w:rPr>
      <w:rFonts w:ascii="Times New Roman" w:hAnsi="Times New Roman" w:cs="Times New Roman"/>
    </w:rPr>
  </w:style>
  <w:style w:type="character" w:customStyle="1" w:styleId="WW8Num9z1">
    <w:name w:val="WW8Num9z1"/>
    <w:rsid w:val="001A6442"/>
    <w:rPr>
      <w:rFonts w:ascii="Courier New" w:hAnsi="Courier New" w:cs="Courier New"/>
    </w:rPr>
  </w:style>
  <w:style w:type="character" w:customStyle="1" w:styleId="WW8Num9z2">
    <w:name w:val="WW8Num9z2"/>
    <w:rsid w:val="001A6442"/>
    <w:rPr>
      <w:rFonts w:ascii="Wingdings" w:hAnsi="Wingdings"/>
    </w:rPr>
  </w:style>
  <w:style w:type="character" w:customStyle="1" w:styleId="WW8Num11z0">
    <w:name w:val="WW8Num11z0"/>
    <w:rsid w:val="001A6442"/>
    <w:rPr>
      <w:rFonts w:ascii="Symbol" w:hAnsi="Symbol"/>
      <w:sz w:val="20"/>
      <w:szCs w:val="20"/>
    </w:rPr>
  </w:style>
  <w:style w:type="character" w:customStyle="1" w:styleId="WW8Num11z1">
    <w:name w:val="WW8Num11z1"/>
    <w:rsid w:val="001A6442"/>
    <w:rPr>
      <w:rFonts w:ascii="Courier New" w:hAnsi="Courier New" w:cs="Courier New"/>
    </w:rPr>
  </w:style>
  <w:style w:type="character" w:customStyle="1" w:styleId="WW8Num11z2">
    <w:name w:val="WW8Num11z2"/>
    <w:rsid w:val="001A6442"/>
    <w:rPr>
      <w:rFonts w:ascii="Wingdings" w:hAnsi="Wingdings"/>
    </w:rPr>
  </w:style>
  <w:style w:type="character" w:customStyle="1" w:styleId="WW8Num11z3">
    <w:name w:val="WW8Num11z3"/>
    <w:rsid w:val="001A6442"/>
    <w:rPr>
      <w:rFonts w:ascii="Symbol" w:hAnsi="Symbol"/>
    </w:rPr>
  </w:style>
  <w:style w:type="character" w:customStyle="1" w:styleId="WW8Num12z0">
    <w:name w:val="WW8Num12z0"/>
    <w:rsid w:val="001A6442"/>
    <w:rPr>
      <w:b/>
    </w:rPr>
  </w:style>
  <w:style w:type="character" w:customStyle="1" w:styleId="WW8Num15z0">
    <w:name w:val="WW8Num15z0"/>
    <w:rsid w:val="001A6442"/>
    <w:rPr>
      <w:rFonts w:ascii="Symbol" w:hAnsi="Symbol"/>
    </w:rPr>
  </w:style>
  <w:style w:type="character" w:customStyle="1" w:styleId="WW8Num15z1">
    <w:name w:val="WW8Num15z1"/>
    <w:rsid w:val="001A6442"/>
    <w:rPr>
      <w:rFonts w:ascii="Courier New" w:hAnsi="Courier New" w:cs="Courier New"/>
    </w:rPr>
  </w:style>
  <w:style w:type="character" w:customStyle="1" w:styleId="WW8Num15z2">
    <w:name w:val="WW8Num15z2"/>
    <w:rsid w:val="001A6442"/>
    <w:rPr>
      <w:rFonts w:ascii="Wingdings" w:hAnsi="Wingdings"/>
    </w:rPr>
  </w:style>
  <w:style w:type="character" w:customStyle="1" w:styleId="20">
    <w:name w:val="Основной шрифт абзаца2"/>
    <w:rsid w:val="001A6442"/>
  </w:style>
  <w:style w:type="character" w:customStyle="1" w:styleId="WW8Num7z0">
    <w:name w:val="WW8Num7z0"/>
    <w:rsid w:val="001A6442"/>
    <w:rPr>
      <w:rFonts w:ascii="Symbol" w:hAnsi="Symbol"/>
    </w:rPr>
  </w:style>
  <w:style w:type="character" w:customStyle="1" w:styleId="WW8Num7z1">
    <w:name w:val="WW8Num7z1"/>
    <w:rsid w:val="001A6442"/>
    <w:rPr>
      <w:rFonts w:ascii="Courier New" w:hAnsi="Courier New" w:cs="Courier New"/>
    </w:rPr>
  </w:style>
  <w:style w:type="character" w:customStyle="1" w:styleId="WW8Num7z2">
    <w:name w:val="WW8Num7z2"/>
    <w:rsid w:val="001A6442"/>
    <w:rPr>
      <w:rFonts w:ascii="Wingdings" w:hAnsi="Wingdings"/>
    </w:rPr>
  </w:style>
  <w:style w:type="character" w:customStyle="1" w:styleId="WW8Num13z0">
    <w:name w:val="WW8Num13z0"/>
    <w:rsid w:val="001A6442"/>
    <w:rPr>
      <w:color w:val="FF0000"/>
      <w:sz w:val="24"/>
      <w:szCs w:val="24"/>
    </w:rPr>
  </w:style>
  <w:style w:type="character" w:customStyle="1" w:styleId="WW8Num14z1">
    <w:name w:val="WW8Num14z1"/>
    <w:rsid w:val="001A6442"/>
    <w:rPr>
      <w:rFonts w:ascii="Symbol" w:hAnsi="Symbol"/>
      <w:sz w:val="24"/>
      <w:szCs w:val="24"/>
    </w:rPr>
  </w:style>
  <w:style w:type="character" w:customStyle="1" w:styleId="WW8Num17z0">
    <w:name w:val="WW8Num17z0"/>
    <w:rsid w:val="001A6442"/>
    <w:rPr>
      <w:color w:val="000000"/>
      <w:sz w:val="24"/>
      <w:szCs w:val="24"/>
    </w:rPr>
  </w:style>
  <w:style w:type="character" w:customStyle="1" w:styleId="WW8Num22z0">
    <w:name w:val="WW8Num22z0"/>
    <w:rsid w:val="001A6442"/>
    <w:rPr>
      <w:b w:val="0"/>
      <w:i w:val="0"/>
    </w:rPr>
  </w:style>
  <w:style w:type="character" w:customStyle="1" w:styleId="WW8Num26z0">
    <w:name w:val="WW8Num26z0"/>
    <w:rsid w:val="001A6442"/>
    <w:rPr>
      <w:rFonts w:ascii="Symbol" w:hAnsi="Symbol"/>
      <w:sz w:val="24"/>
      <w:szCs w:val="24"/>
    </w:rPr>
  </w:style>
  <w:style w:type="character" w:customStyle="1" w:styleId="WW8Num26z1">
    <w:name w:val="WW8Num26z1"/>
    <w:rsid w:val="001A6442"/>
    <w:rPr>
      <w:rFonts w:ascii="Courier New" w:hAnsi="Courier New" w:cs="Courier New"/>
    </w:rPr>
  </w:style>
  <w:style w:type="character" w:customStyle="1" w:styleId="WW8Num26z2">
    <w:name w:val="WW8Num26z2"/>
    <w:rsid w:val="001A6442"/>
    <w:rPr>
      <w:rFonts w:ascii="Wingdings" w:hAnsi="Wingdings"/>
    </w:rPr>
  </w:style>
  <w:style w:type="character" w:customStyle="1" w:styleId="WW8Num26z3">
    <w:name w:val="WW8Num26z3"/>
    <w:rsid w:val="001A6442"/>
    <w:rPr>
      <w:rFonts w:ascii="Symbol" w:hAnsi="Symbol"/>
    </w:rPr>
  </w:style>
  <w:style w:type="character" w:customStyle="1" w:styleId="WW8Num31z0">
    <w:name w:val="WW8Num31z0"/>
    <w:rsid w:val="001A6442"/>
    <w:rPr>
      <w:rFonts w:ascii="Symbol" w:hAnsi="Symbol"/>
    </w:rPr>
  </w:style>
  <w:style w:type="character" w:customStyle="1" w:styleId="WW8Num31z1">
    <w:name w:val="WW8Num31z1"/>
    <w:rsid w:val="001A6442"/>
    <w:rPr>
      <w:rFonts w:ascii="Courier New" w:hAnsi="Courier New" w:cs="Courier New"/>
    </w:rPr>
  </w:style>
  <w:style w:type="character" w:customStyle="1" w:styleId="WW8Num31z2">
    <w:name w:val="WW8Num31z2"/>
    <w:rsid w:val="001A6442"/>
    <w:rPr>
      <w:rFonts w:ascii="Wingdings" w:hAnsi="Wingdings"/>
    </w:rPr>
  </w:style>
  <w:style w:type="character" w:customStyle="1" w:styleId="WW8NumSt14z0">
    <w:name w:val="WW8NumSt14z0"/>
    <w:rsid w:val="001A6442"/>
    <w:rPr>
      <w:rFonts w:ascii="Times New Roman" w:hAnsi="Times New Roman" w:cs="Times New Roman"/>
      <w:lang w:val="ru-RU"/>
    </w:rPr>
  </w:style>
  <w:style w:type="character" w:customStyle="1" w:styleId="WW8NumSt14z1">
    <w:name w:val="WW8NumSt14z1"/>
    <w:rsid w:val="001A6442"/>
    <w:rPr>
      <w:rFonts w:ascii="Courier New" w:hAnsi="Courier New" w:cs="Courier New"/>
    </w:rPr>
  </w:style>
  <w:style w:type="character" w:customStyle="1" w:styleId="WW8NumSt14z2">
    <w:name w:val="WW8NumSt14z2"/>
    <w:rsid w:val="001A6442"/>
    <w:rPr>
      <w:rFonts w:ascii="Wingdings" w:hAnsi="Wingdings"/>
    </w:rPr>
  </w:style>
  <w:style w:type="character" w:customStyle="1" w:styleId="WW8NumSt14z3">
    <w:name w:val="WW8NumSt14z3"/>
    <w:rsid w:val="001A6442"/>
    <w:rPr>
      <w:rFonts w:ascii="Symbol" w:hAnsi="Symbol"/>
    </w:rPr>
  </w:style>
  <w:style w:type="character" w:customStyle="1" w:styleId="WW8NumSt15z0">
    <w:name w:val="WW8NumSt15z0"/>
    <w:rsid w:val="001A6442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1A6442"/>
  </w:style>
  <w:style w:type="character" w:styleId="a4">
    <w:name w:val="page number"/>
    <w:basedOn w:val="11"/>
    <w:semiHidden/>
    <w:rsid w:val="001A6442"/>
  </w:style>
  <w:style w:type="character" w:customStyle="1" w:styleId="FontStyle138">
    <w:name w:val="Font Style138"/>
    <w:rsid w:val="001A6442"/>
    <w:rPr>
      <w:rFonts w:ascii="Times New Roman" w:hAnsi="Times New Roman" w:cs="Times New Roman"/>
      <w:sz w:val="18"/>
      <w:szCs w:val="18"/>
    </w:rPr>
  </w:style>
  <w:style w:type="character" w:styleId="a5">
    <w:name w:val="Strong"/>
    <w:qFormat/>
    <w:rsid w:val="001A6442"/>
    <w:rPr>
      <w:b/>
      <w:bCs/>
    </w:rPr>
  </w:style>
  <w:style w:type="character" w:styleId="a6">
    <w:name w:val="Hyperlink"/>
    <w:uiPriority w:val="99"/>
    <w:rsid w:val="001A6442"/>
    <w:rPr>
      <w:color w:val="0000FF"/>
      <w:u w:val="single"/>
    </w:rPr>
  </w:style>
  <w:style w:type="character" w:customStyle="1" w:styleId="21">
    <w:name w:val="Знак Знак2"/>
    <w:rsid w:val="001A6442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a7">
    <w:name w:val="Знак Знак"/>
    <w:rsid w:val="001A6442"/>
    <w:rPr>
      <w:lang w:val="en-US"/>
    </w:rPr>
  </w:style>
  <w:style w:type="character" w:customStyle="1" w:styleId="12">
    <w:name w:val="Знак Знак1"/>
    <w:rsid w:val="001A6442"/>
    <w:rPr>
      <w:lang w:val="en-US"/>
    </w:rPr>
  </w:style>
  <w:style w:type="character" w:styleId="a8">
    <w:name w:val="FollowedHyperlink"/>
    <w:semiHidden/>
    <w:rsid w:val="001A6442"/>
    <w:rPr>
      <w:color w:val="800000"/>
      <w:u w:val="single"/>
    </w:rPr>
  </w:style>
  <w:style w:type="paragraph" w:customStyle="1" w:styleId="a9">
    <w:name w:val="Заголовок"/>
    <w:basedOn w:val="a"/>
    <w:next w:val="a0"/>
    <w:rsid w:val="001A644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semiHidden/>
    <w:rsid w:val="001A6442"/>
    <w:pPr>
      <w:spacing w:after="120"/>
    </w:pPr>
  </w:style>
  <w:style w:type="paragraph" w:styleId="aa">
    <w:name w:val="List"/>
    <w:basedOn w:val="a0"/>
    <w:semiHidden/>
    <w:rsid w:val="001A6442"/>
    <w:rPr>
      <w:rFonts w:ascii="Arial" w:hAnsi="Arial" w:cs="Tahoma"/>
    </w:rPr>
  </w:style>
  <w:style w:type="paragraph" w:customStyle="1" w:styleId="22">
    <w:name w:val="Название2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3">
    <w:name w:val="Указатель2"/>
    <w:basedOn w:val="a"/>
    <w:rsid w:val="001A6442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4">
    <w:name w:val="Указатель1"/>
    <w:basedOn w:val="a"/>
    <w:rsid w:val="001A6442"/>
    <w:pPr>
      <w:suppressLineNumbers/>
    </w:pPr>
    <w:rPr>
      <w:rFonts w:ascii="Arial" w:hAnsi="Arial" w:cs="Tahoma"/>
    </w:rPr>
  </w:style>
  <w:style w:type="paragraph" w:customStyle="1" w:styleId="Iauiue">
    <w:name w:val="Iau?iue"/>
    <w:rsid w:val="001A6442"/>
    <w:pPr>
      <w:suppressAutoHyphens/>
    </w:pPr>
    <w:rPr>
      <w:rFonts w:eastAsia="Arial"/>
      <w:lang w:val="en-US" w:eastAsia="ar-SA"/>
    </w:rPr>
  </w:style>
  <w:style w:type="paragraph" w:styleId="ab">
    <w:name w:val="header"/>
    <w:basedOn w:val="a"/>
    <w:link w:val="ac"/>
    <w:rsid w:val="001A6442"/>
    <w:pPr>
      <w:tabs>
        <w:tab w:val="center" w:pos="4677"/>
        <w:tab w:val="right" w:pos="9355"/>
      </w:tabs>
    </w:pPr>
  </w:style>
  <w:style w:type="paragraph" w:styleId="ad">
    <w:name w:val="footer"/>
    <w:basedOn w:val="a"/>
    <w:link w:val="ae"/>
    <w:uiPriority w:val="99"/>
    <w:rsid w:val="001A6442"/>
    <w:pPr>
      <w:tabs>
        <w:tab w:val="center" w:pos="4677"/>
        <w:tab w:val="right" w:pos="9355"/>
      </w:tabs>
    </w:pPr>
  </w:style>
  <w:style w:type="paragraph" w:customStyle="1" w:styleId="15">
    <w:name w:val="Обычный1"/>
    <w:rsid w:val="001A6442"/>
    <w:pPr>
      <w:widowControl w:val="0"/>
      <w:suppressAutoHyphens/>
      <w:spacing w:before="60" w:line="256" w:lineRule="auto"/>
      <w:ind w:firstLine="680"/>
      <w:jc w:val="both"/>
    </w:pPr>
    <w:rPr>
      <w:rFonts w:eastAsia="Arial"/>
      <w:sz w:val="22"/>
      <w:lang w:eastAsia="ar-SA"/>
    </w:rPr>
  </w:style>
  <w:style w:type="paragraph" w:customStyle="1" w:styleId="210">
    <w:name w:val="Основной текст 21"/>
    <w:basedOn w:val="a"/>
    <w:rsid w:val="001A6442"/>
    <w:pPr>
      <w:spacing w:after="120" w:line="480" w:lineRule="auto"/>
    </w:pPr>
  </w:style>
  <w:style w:type="paragraph" w:customStyle="1" w:styleId="16">
    <w:name w:val="Схема документа1"/>
    <w:basedOn w:val="a"/>
    <w:rsid w:val="001A6442"/>
    <w:pPr>
      <w:shd w:val="clear" w:color="auto" w:fill="000080"/>
    </w:pPr>
    <w:rPr>
      <w:rFonts w:ascii="Tahoma" w:hAnsi="Tahoma" w:cs="Tahoma"/>
    </w:rPr>
  </w:style>
  <w:style w:type="paragraph" w:styleId="af">
    <w:name w:val="Balloon Text"/>
    <w:basedOn w:val="a"/>
    <w:link w:val="af0"/>
    <w:uiPriority w:val="99"/>
    <w:rsid w:val="001A6442"/>
    <w:rPr>
      <w:rFonts w:ascii="Tahoma" w:hAnsi="Tahoma" w:cs="Tahoma"/>
      <w:sz w:val="16"/>
      <w:szCs w:val="16"/>
    </w:rPr>
  </w:style>
  <w:style w:type="paragraph" w:styleId="17">
    <w:name w:val="toc 1"/>
    <w:basedOn w:val="a"/>
    <w:next w:val="a"/>
    <w:uiPriority w:val="39"/>
    <w:rsid w:val="001A6442"/>
  </w:style>
  <w:style w:type="paragraph" w:styleId="af1">
    <w:name w:val="Normal (Web)"/>
    <w:basedOn w:val="a"/>
    <w:link w:val="af2"/>
    <w:uiPriority w:val="99"/>
    <w:rsid w:val="001A6442"/>
    <w:pPr>
      <w:spacing w:before="280" w:after="119"/>
    </w:pPr>
    <w:rPr>
      <w:szCs w:val="24"/>
      <w:lang w:val="ru-RU"/>
    </w:rPr>
  </w:style>
  <w:style w:type="paragraph" w:customStyle="1" w:styleId="af3">
    <w:name w:val="Содержимое врезки"/>
    <w:basedOn w:val="a0"/>
    <w:rsid w:val="001A6442"/>
  </w:style>
  <w:style w:type="paragraph" w:customStyle="1" w:styleId="af4">
    <w:name w:val="Содержимое таблицы"/>
    <w:basedOn w:val="a"/>
    <w:rsid w:val="001A6442"/>
    <w:pPr>
      <w:suppressLineNumbers/>
    </w:pPr>
  </w:style>
  <w:style w:type="paragraph" w:customStyle="1" w:styleId="af5">
    <w:name w:val="Заголовок таблицы"/>
    <w:basedOn w:val="af4"/>
    <w:rsid w:val="001A6442"/>
    <w:pPr>
      <w:jc w:val="center"/>
    </w:pPr>
    <w:rPr>
      <w:b/>
      <w:bCs/>
    </w:rPr>
  </w:style>
  <w:style w:type="paragraph" w:styleId="24">
    <w:name w:val="toc 2"/>
    <w:basedOn w:val="14"/>
    <w:uiPriority w:val="39"/>
    <w:rsid w:val="001A6442"/>
    <w:pPr>
      <w:tabs>
        <w:tab w:val="right" w:leader="dot" w:pos="9637"/>
      </w:tabs>
      <w:ind w:left="283"/>
    </w:pPr>
  </w:style>
  <w:style w:type="paragraph" w:styleId="30">
    <w:name w:val="toc 3"/>
    <w:basedOn w:val="14"/>
    <w:uiPriority w:val="39"/>
    <w:rsid w:val="001A6442"/>
    <w:pPr>
      <w:tabs>
        <w:tab w:val="right" w:leader="dot" w:pos="9637"/>
      </w:tabs>
      <w:ind w:left="566"/>
    </w:pPr>
  </w:style>
  <w:style w:type="paragraph" w:styleId="41">
    <w:name w:val="toc 4"/>
    <w:basedOn w:val="14"/>
    <w:semiHidden/>
    <w:rsid w:val="001A6442"/>
    <w:pPr>
      <w:tabs>
        <w:tab w:val="right" w:leader="dot" w:pos="9637"/>
      </w:tabs>
      <w:ind w:left="849"/>
    </w:pPr>
  </w:style>
  <w:style w:type="paragraph" w:styleId="51">
    <w:name w:val="toc 5"/>
    <w:basedOn w:val="14"/>
    <w:semiHidden/>
    <w:rsid w:val="001A6442"/>
    <w:pPr>
      <w:tabs>
        <w:tab w:val="right" w:leader="dot" w:pos="9637"/>
      </w:tabs>
      <w:ind w:left="1132"/>
    </w:pPr>
  </w:style>
  <w:style w:type="paragraph" w:styleId="6">
    <w:name w:val="toc 6"/>
    <w:basedOn w:val="14"/>
    <w:semiHidden/>
    <w:rsid w:val="001A6442"/>
    <w:pPr>
      <w:tabs>
        <w:tab w:val="right" w:leader="dot" w:pos="9637"/>
      </w:tabs>
      <w:ind w:left="1415"/>
    </w:pPr>
  </w:style>
  <w:style w:type="paragraph" w:styleId="7">
    <w:name w:val="toc 7"/>
    <w:basedOn w:val="14"/>
    <w:semiHidden/>
    <w:rsid w:val="001A6442"/>
    <w:pPr>
      <w:tabs>
        <w:tab w:val="right" w:leader="dot" w:pos="9637"/>
      </w:tabs>
      <w:ind w:left="1698"/>
    </w:pPr>
  </w:style>
  <w:style w:type="paragraph" w:styleId="8">
    <w:name w:val="toc 8"/>
    <w:basedOn w:val="14"/>
    <w:semiHidden/>
    <w:rsid w:val="001A6442"/>
    <w:pPr>
      <w:tabs>
        <w:tab w:val="right" w:leader="dot" w:pos="9637"/>
      </w:tabs>
      <w:ind w:left="1981"/>
    </w:pPr>
  </w:style>
  <w:style w:type="paragraph" w:styleId="9">
    <w:name w:val="toc 9"/>
    <w:basedOn w:val="14"/>
    <w:semiHidden/>
    <w:rsid w:val="001A6442"/>
    <w:pPr>
      <w:tabs>
        <w:tab w:val="right" w:leader="dot" w:pos="9637"/>
      </w:tabs>
      <w:ind w:left="2264"/>
    </w:pPr>
  </w:style>
  <w:style w:type="paragraph" w:customStyle="1" w:styleId="100">
    <w:name w:val="Оглавление 10"/>
    <w:basedOn w:val="14"/>
    <w:rsid w:val="001A6442"/>
    <w:pPr>
      <w:tabs>
        <w:tab w:val="right" w:leader="dot" w:pos="9637"/>
      </w:tabs>
      <w:ind w:left="2547"/>
    </w:pPr>
  </w:style>
  <w:style w:type="paragraph" w:customStyle="1" w:styleId="Default">
    <w:name w:val="Default"/>
    <w:rsid w:val="001A6442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af6">
    <w:name w:val="Body Text Indent"/>
    <w:aliases w:val="текст,Основной текст 1,Нумерованный список !!,Надин стиль"/>
    <w:basedOn w:val="a"/>
    <w:link w:val="af7"/>
    <w:uiPriority w:val="99"/>
    <w:rsid w:val="001A6442"/>
    <w:pPr>
      <w:spacing w:after="120"/>
      <w:ind w:left="283"/>
    </w:pPr>
  </w:style>
  <w:style w:type="paragraph" w:styleId="af8">
    <w:name w:val="Title"/>
    <w:basedOn w:val="a"/>
    <w:next w:val="af9"/>
    <w:link w:val="afa"/>
    <w:qFormat/>
    <w:rsid w:val="001A6442"/>
    <w:pPr>
      <w:suppressAutoHyphens w:val="0"/>
      <w:jc w:val="center"/>
    </w:pPr>
    <w:rPr>
      <w:sz w:val="28"/>
      <w:szCs w:val="24"/>
      <w:lang w:val="ru-RU"/>
    </w:rPr>
  </w:style>
  <w:style w:type="paragraph" w:styleId="af9">
    <w:name w:val="Subtitle"/>
    <w:basedOn w:val="a9"/>
    <w:next w:val="a0"/>
    <w:qFormat/>
    <w:rsid w:val="001A6442"/>
    <w:pPr>
      <w:jc w:val="center"/>
    </w:pPr>
    <w:rPr>
      <w:i/>
      <w:iCs/>
    </w:rPr>
  </w:style>
  <w:style w:type="paragraph" w:customStyle="1" w:styleId="afb">
    <w:name w:val="Отступ"/>
    <w:basedOn w:val="a"/>
    <w:rsid w:val="001A6442"/>
    <w:pPr>
      <w:widowControl w:val="0"/>
      <w:suppressAutoHyphens w:val="0"/>
      <w:ind w:firstLine="720"/>
    </w:pPr>
    <w:rPr>
      <w:sz w:val="28"/>
      <w:lang w:val="ru-RU"/>
    </w:rPr>
  </w:style>
  <w:style w:type="character" w:customStyle="1" w:styleId="10">
    <w:name w:val="Заголовок 1 Знак"/>
    <w:link w:val="1"/>
    <w:rsid w:val="008C627D"/>
    <w:rPr>
      <w:rFonts w:cs="Arial"/>
      <w:b/>
      <w:bCs/>
      <w:kern w:val="24"/>
      <w:sz w:val="28"/>
      <w:szCs w:val="32"/>
      <w:lang w:val="en-US" w:eastAsia="ar-SA"/>
    </w:rPr>
  </w:style>
  <w:style w:type="character" w:customStyle="1" w:styleId="ae">
    <w:name w:val="Нижний колонтитул Знак"/>
    <w:link w:val="ad"/>
    <w:uiPriority w:val="99"/>
    <w:rsid w:val="007F1D88"/>
    <w:rPr>
      <w:lang w:val="en-US" w:eastAsia="ar-SA"/>
    </w:rPr>
  </w:style>
  <w:style w:type="table" w:styleId="afc">
    <w:name w:val="Table Grid"/>
    <w:basedOn w:val="a2"/>
    <w:uiPriority w:val="39"/>
    <w:rsid w:val="00516B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List Paragraph"/>
    <w:basedOn w:val="a"/>
    <w:link w:val="afe"/>
    <w:uiPriority w:val="34"/>
    <w:qFormat/>
    <w:rsid w:val="00D81A15"/>
    <w:pPr>
      <w:suppressAutoHyphens w:val="0"/>
      <w:ind w:firstLine="0"/>
      <w:contextualSpacing/>
    </w:pPr>
    <w:rPr>
      <w:rFonts w:eastAsia="Calibri"/>
      <w:szCs w:val="22"/>
      <w:lang w:val="ru-RU" w:eastAsia="en-US"/>
    </w:rPr>
  </w:style>
  <w:style w:type="paragraph" w:customStyle="1" w:styleId="18">
    <w:name w:val="Абзац списка1"/>
    <w:basedOn w:val="a"/>
    <w:rsid w:val="008C3D49"/>
    <w:pPr>
      <w:ind w:left="720"/>
    </w:pPr>
    <w:rPr>
      <w:szCs w:val="24"/>
      <w:lang w:val="ru-RU"/>
    </w:rPr>
  </w:style>
  <w:style w:type="paragraph" w:styleId="aff">
    <w:name w:val="TOC Heading"/>
    <w:basedOn w:val="1"/>
    <w:next w:val="a"/>
    <w:uiPriority w:val="39"/>
    <w:unhideWhenUsed/>
    <w:qFormat/>
    <w:rsid w:val="00906D1C"/>
    <w:pPr>
      <w:keepLines/>
      <w:numPr>
        <w:numId w:val="0"/>
      </w:numPr>
      <w:suppressAutoHyphens w:val="0"/>
      <w:spacing w:after="0" w:line="259" w:lineRule="auto"/>
      <w:jc w:val="left"/>
      <w:outlineLvl w:val="9"/>
    </w:pPr>
    <w:rPr>
      <w:rFonts w:ascii="Calibri Light" w:hAnsi="Calibri Light" w:cs="Times New Roman"/>
      <w:b w:val="0"/>
      <w:bCs w:val="0"/>
      <w:color w:val="2E74B5"/>
      <w:kern w:val="0"/>
      <w:sz w:val="32"/>
      <w:lang w:val="ru-RU" w:eastAsia="ru-RU"/>
    </w:rPr>
  </w:style>
  <w:style w:type="character" w:customStyle="1" w:styleId="ac">
    <w:name w:val="Верхний колонтитул Знак"/>
    <w:link w:val="ab"/>
    <w:rsid w:val="00272EB9"/>
    <w:rPr>
      <w:lang w:val="en-US" w:eastAsia="ar-SA"/>
    </w:rPr>
  </w:style>
  <w:style w:type="numbering" w:customStyle="1" w:styleId="19">
    <w:name w:val="Нет списка1"/>
    <w:next w:val="a3"/>
    <w:uiPriority w:val="99"/>
    <w:semiHidden/>
    <w:unhideWhenUsed/>
    <w:rsid w:val="006C331F"/>
  </w:style>
  <w:style w:type="paragraph" w:customStyle="1" w:styleId="aff0">
    <w:name w:val="Обычный + подчеркивание"/>
    <w:basedOn w:val="a"/>
    <w:rsid w:val="006C331F"/>
    <w:pPr>
      <w:tabs>
        <w:tab w:val="left" w:pos="-3240"/>
      </w:tabs>
      <w:suppressAutoHyphens w:val="0"/>
      <w:ind w:firstLine="0"/>
      <w:jc w:val="left"/>
    </w:pPr>
    <w:rPr>
      <w:szCs w:val="24"/>
      <w:lang w:val="ru-RU" w:eastAsia="ru-RU"/>
    </w:rPr>
  </w:style>
  <w:style w:type="table" w:customStyle="1" w:styleId="1a">
    <w:name w:val="Сетка таблицы1"/>
    <w:basedOn w:val="a2"/>
    <w:next w:val="afc"/>
    <w:uiPriority w:val="59"/>
    <w:rsid w:val="006C331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2"/>
    <w:next w:val="afc"/>
    <w:uiPriority w:val="59"/>
    <w:rsid w:val="00A6563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caption"/>
    <w:basedOn w:val="a"/>
    <w:next w:val="a"/>
    <w:uiPriority w:val="35"/>
    <w:unhideWhenUsed/>
    <w:qFormat/>
    <w:rsid w:val="0017283D"/>
    <w:pPr>
      <w:spacing w:after="200"/>
    </w:pPr>
    <w:rPr>
      <w:i/>
      <w:iCs/>
      <w:color w:val="44546A" w:themeColor="text2"/>
      <w:sz w:val="18"/>
      <w:szCs w:val="18"/>
    </w:rPr>
  </w:style>
  <w:style w:type="character" w:styleId="aff2">
    <w:name w:val="Placeholder Text"/>
    <w:basedOn w:val="a1"/>
    <w:uiPriority w:val="99"/>
    <w:semiHidden/>
    <w:rsid w:val="00B3594A"/>
    <w:rPr>
      <w:color w:val="808080"/>
    </w:rPr>
  </w:style>
  <w:style w:type="paragraph" w:styleId="aff3">
    <w:name w:val="endnote text"/>
    <w:basedOn w:val="a"/>
    <w:link w:val="aff4"/>
    <w:uiPriority w:val="99"/>
    <w:semiHidden/>
    <w:unhideWhenUsed/>
    <w:rsid w:val="00B3594A"/>
    <w:rPr>
      <w:sz w:val="20"/>
    </w:rPr>
  </w:style>
  <w:style w:type="character" w:customStyle="1" w:styleId="aff4">
    <w:name w:val="Текст концевой сноски Знак"/>
    <w:basedOn w:val="a1"/>
    <w:link w:val="aff3"/>
    <w:uiPriority w:val="99"/>
    <w:semiHidden/>
    <w:rsid w:val="00B3594A"/>
    <w:rPr>
      <w:lang w:val="en-US" w:eastAsia="ar-SA"/>
    </w:rPr>
  </w:style>
  <w:style w:type="character" w:styleId="aff5">
    <w:name w:val="endnote reference"/>
    <w:basedOn w:val="a1"/>
    <w:uiPriority w:val="99"/>
    <w:semiHidden/>
    <w:unhideWhenUsed/>
    <w:rsid w:val="00B3594A"/>
    <w:rPr>
      <w:vertAlign w:val="superscript"/>
    </w:rPr>
  </w:style>
  <w:style w:type="paragraph" w:styleId="aff6">
    <w:name w:val="footnote text"/>
    <w:basedOn w:val="a"/>
    <w:link w:val="aff7"/>
    <w:semiHidden/>
    <w:unhideWhenUsed/>
    <w:rsid w:val="00B3594A"/>
    <w:rPr>
      <w:sz w:val="20"/>
    </w:rPr>
  </w:style>
  <w:style w:type="character" w:customStyle="1" w:styleId="aff7">
    <w:name w:val="Текст сноски Знак"/>
    <w:basedOn w:val="a1"/>
    <w:link w:val="aff6"/>
    <w:semiHidden/>
    <w:rsid w:val="00B3594A"/>
    <w:rPr>
      <w:lang w:val="en-US" w:eastAsia="ar-SA"/>
    </w:rPr>
  </w:style>
  <w:style w:type="character" w:styleId="aff8">
    <w:name w:val="footnote reference"/>
    <w:basedOn w:val="a1"/>
    <w:unhideWhenUsed/>
    <w:rsid w:val="00B3594A"/>
    <w:rPr>
      <w:vertAlign w:val="superscript"/>
    </w:rPr>
  </w:style>
  <w:style w:type="paragraph" w:styleId="31">
    <w:name w:val="Body Text Indent 3"/>
    <w:basedOn w:val="a"/>
    <w:link w:val="32"/>
    <w:uiPriority w:val="99"/>
    <w:unhideWhenUsed/>
    <w:rsid w:val="00BF0BF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BF0BF4"/>
    <w:rPr>
      <w:sz w:val="16"/>
      <w:szCs w:val="16"/>
      <w:lang w:val="en-US" w:eastAsia="ar-SA"/>
    </w:rPr>
  </w:style>
  <w:style w:type="table" w:customStyle="1" w:styleId="33">
    <w:name w:val="Сетка таблицы3"/>
    <w:basedOn w:val="a2"/>
    <w:next w:val="afc"/>
    <w:uiPriority w:val="39"/>
    <w:rsid w:val="00066DF9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474E4A"/>
    <w:rPr>
      <w:rFonts w:asciiTheme="majorHAnsi" w:eastAsiaTheme="majorEastAsia" w:hAnsiTheme="majorHAnsi" w:cstheme="majorBidi"/>
      <w:i/>
      <w:iCs/>
      <w:color w:val="2E74B5" w:themeColor="accent1" w:themeShade="BF"/>
      <w:sz w:val="24"/>
      <w:lang w:val="en-US" w:eastAsia="ar-SA"/>
    </w:rPr>
  </w:style>
  <w:style w:type="table" w:customStyle="1" w:styleId="310">
    <w:name w:val="Сетка таблицы31"/>
    <w:basedOn w:val="a2"/>
    <w:next w:val="afc"/>
    <w:uiPriority w:val="59"/>
    <w:rsid w:val="00474E4A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1"/>
    <w:link w:val="5"/>
    <w:uiPriority w:val="9"/>
    <w:semiHidden/>
    <w:rsid w:val="00ED4FA3"/>
    <w:rPr>
      <w:rFonts w:asciiTheme="majorHAnsi" w:eastAsiaTheme="majorEastAsia" w:hAnsiTheme="majorHAnsi" w:cstheme="majorBidi"/>
      <w:color w:val="2E74B5" w:themeColor="accent1" w:themeShade="BF"/>
      <w:sz w:val="24"/>
      <w:lang w:val="en-US" w:eastAsia="ar-SA"/>
    </w:rPr>
  </w:style>
  <w:style w:type="paragraph" w:styleId="aff9">
    <w:name w:val="Normal Indent"/>
    <w:basedOn w:val="a"/>
    <w:link w:val="affa"/>
    <w:rsid w:val="00ED4FA3"/>
    <w:pPr>
      <w:suppressAutoHyphens w:val="0"/>
      <w:spacing w:after="60"/>
    </w:pPr>
    <w:rPr>
      <w:szCs w:val="24"/>
      <w:lang w:val="ru-RU" w:eastAsia="ru-RU"/>
    </w:rPr>
  </w:style>
  <w:style w:type="paragraph" w:customStyle="1" w:styleId="ConsPlusNormal">
    <w:name w:val="ConsPlusNormal"/>
    <w:rsid w:val="00ED4F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fa">
    <w:name w:val="Обычный отступ Знак"/>
    <w:link w:val="aff9"/>
    <w:rsid w:val="00ED4FA3"/>
    <w:rPr>
      <w:sz w:val="24"/>
      <w:szCs w:val="24"/>
    </w:rPr>
  </w:style>
  <w:style w:type="character" w:customStyle="1" w:styleId="affb">
    <w:name w:val="Гипертекстовая ссылка"/>
    <w:basedOn w:val="a1"/>
    <w:uiPriority w:val="99"/>
    <w:rsid w:val="00904E48"/>
    <w:rPr>
      <w:rFonts w:cs="Times New Roman"/>
      <w:b w:val="0"/>
      <w:color w:val="106BBE"/>
    </w:rPr>
  </w:style>
  <w:style w:type="table" w:customStyle="1" w:styleId="42">
    <w:name w:val="Сетка таблицы4"/>
    <w:basedOn w:val="a2"/>
    <w:next w:val="afc"/>
    <w:uiPriority w:val="59"/>
    <w:rsid w:val="00A65718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-41">
    <w:name w:val="Средний список 2 - Акцент 41"/>
    <w:basedOn w:val="a"/>
    <w:rsid w:val="00A65718"/>
    <w:pPr>
      <w:suppressAutoHyphens w:val="0"/>
      <w:ind w:left="720" w:firstLine="0"/>
      <w:jc w:val="left"/>
    </w:pPr>
    <w:rPr>
      <w:szCs w:val="24"/>
      <w:lang w:val="ru-RU" w:eastAsia="ru-RU"/>
    </w:rPr>
  </w:style>
  <w:style w:type="character" w:customStyle="1" w:styleId="afe">
    <w:name w:val="Абзац списка Знак"/>
    <w:link w:val="afd"/>
    <w:uiPriority w:val="34"/>
    <w:locked/>
    <w:rsid w:val="00A65718"/>
    <w:rPr>
      <w:rFonts w:eastAsia="Calibri"/>
      <w:sz w:val="24"/>
      <w:szCs w:val="22"/>
      <w:lang w:eastAsia="en-US"/>
    </w:rPr>
  </w:style>
  <w:style w:type="character" w:customStyle="1" w:styleId="af0">
    <w:name w:val="Текст выноски Знак"/>
    <w:basedOn w:val="a1"/>
    <w:link w:val="af"/>
    <w:uiPriority w:val="99"/>
    <w:rsid w:val="00671C28"/>
    <w:rPr>
      <w:rFonts w:ascii="Tahoma" w:hAnsi="Tahoma" w:cs="Tahoma"/>
      <w:sz w:val="16"/>
      <w:szCs w:val="16"/>
      <w:lang w:val="en-US" w:eastAsia="ar-SA"/>
    </w:rPr>
  </w:style>
  <w:style w:type="character" w:customStyle="1" w:styleId="af7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6"/>
    <w:uiPriority w:val="99"/>
    <w:rsid w:val="00671C28"/>
    <w:rPr>
      <w:sz w:val="24"/>
      <w:lang w:val="en-US" w:eastAsia="ar-SA"/>
    </w:rPr>
  </w:style>
  <w:style w:type="character" w:customStyle="1" w:styleId="afa">
    <w:name w:val="Название Знак"/>
    <w:link w:val="af8"/>
    <w:rsid w:val="00D4333A"/>
    <w:rPr>
      <w:sz w:val="28"/>
      <w:szCs w:val="24"/>
      <w:lang w:eastAsia="ar-SA"/>
    </w:rPr>
  </w:style>
  <w:style w:type="paragraph" w:customStyle="1" w:styleId="320">
    <w:name w:val="Основной текст 32"/>
    <w:basedOn w:val="a"/>
    <w:rsid w:val="00D4333A"/>
    <w:pPr>
      <w:spacing w:after="120"/>
      <w:ind w:firstLine="0"/>
      <w:jc w:val="left"/>
    </w:pPr>
    <w:rPr>
      <w:rFonts w:ascii="Calibri" w:hAnsi="Calibri" w:cs="Calibri"/>
      <w:sz w:val="16"/>
      <w:szCs w:val="16"/>
      <w:lang w:eastAsia="en-US" w:bidi="en-US"/>
    </w:rPr>
  </w:style>
  <w:style w:type="table" w:customStyle="1" w:styleId="70">
    <w:name w:val="Сетка таблицы7"/>
    <w:basedOn w:val="a2"/>
    <w:next w:val="afc"/>
    <w:rsid w:val="002A6D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qFormat/>
    <w:rsid w:val="00641015"/>
    <w:pPr>
      <w:widowControl w:val="0"/>
      <w:suppressAutoHyphens w:val="0"/>
      <w:ind w:firstLine="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12pt">
    <w:name w:val="Основной текст + 12 pt"/>
    <w:aliases w:val="Курсив5"/>
    <w:basedOn w:val="a1"/>
    <w:uiPriority w:val="99"/>
    <w:rsid w:val="003A6F5B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4">
    <w:name w:val="Заголовок №3_"/>
    <w:basedOn w:val="a1"/>
    <w:link w:val="35"/>
    <w:uiPriority w:val="99"/>
    <w:rsid w:val="003A6F5B"/>
    <w:rPr>
      <w:b/>
      <w:bCs/>
      <w:sz w:val="28"/>
      <w:szCs w:val="28"/>
      <w:shd w:val="clear" w:color="auto" w:fill="FFFFFF"/>
    </w:rPr>
  </w:style>
  <w:style w:type="character" w:customStyle="1" w:styleId="13pt">
    <w:name w:val="Основной текст + 13 pt"/>
    <w:aliases w:val="Полужирный6,Курсив4"/>
    <w:basedOn w:val="a1"/>
    <w:uiPriority w:val="99"/>
    <w:rsid w:val="003A6F5B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35">
    <w:name w:val="Заголовок №3"/>
    <w:basedOn w:val="a"/>
    <w:link w:val="34"/>
    <w:uiPriority w:val="99"/>
    <w:rsid w:val="003A6F5B"/>
    <w:pPr>
      <w:shd w:val="clear" w:color="auto" w:fill="FFFFFF"/>
      <w:suppressAutoHyphens w:val="0"/>
      <w:spacing w:after="180" w:line="240" w:lineRule="atLeast"/>
      <w:ind w:firstLine="0"/>
      <w:jc w:val="left"/>
      <w:outlineLvl w:val="2"/>
    </w:pPr>
    <w:rPr>
      <w:b/>
      <w:bCs/>
      <w:sz w:val="28"/>
      <w:szCs w:val="28"/>
      <w:lang w:val="ru-RU" w:eastAsia="ru-RU"/>
    </w:rPr>
  </w:style>
  <w:style w:type="character" w:customStyle="1" w:styleId="26">
    <w:name w:val="Подпись к таблице (2)_"/>
    <w:basedOn w:val="a1"/>
    <w:link w:val="211"/>
    <w:uiPriority w:val="99"/>
    <w:rsid w:val="003A6F5B"/>
    <w:rPr>
      <w:sz w:val="28"/>
      <w:szCs w:val="28"/>
      <w:shd w:val="clear" w:color="auto" w:fill="FFFFFF"/>
    </w:rPr>
  </w:style>
  <w:style w:type="character" w:customStyle="1" w:styleId="27">
    <w:name w:val="Подпись к таблице (2)"/>
    <w:basedOn w:val="26"/>
    <w:uiPriority w:val="99"/>
    <w:rsid w:val="003A6F5B"/>
    <w:rPr>
      <w:sz w:val="28"/>
      <w:szCs w:val="28"/>
      <w:u w:val="single"/>
      <w:shd w:val="clear" w:color="auto" w:fill="FFFFFF"/>
    </w:rPr>
  </w:style>
  <w:style w:type="paragraph" w:customStyle="1" w:styleId="211">
    <w:name w:val="Подпись к таблице (2)1"/>
    <w:basedOn w:val="a"/>
    <w:link w:val="26"/>
    <w:uiPriority w:val="99"/>
    <w:rsid w:val="003A6F5B"/>
    <w:pPr>
      <w:shd w:val="clear" w:color="auto" w:fill="FFFFFF"/>
      <w:suppressAutoHyphens w:val="0"/>
      <w:spacing w:line="240" w:lineRule="atLeast"/>
      <w:ind w:firstLine="0"/>
      <w:jc w:val="left"/>
    </w:pPr>
    <w:rPr>
      <w:sz w:val="28"/>
      <w:szCs w:val="28"/>
      <w:lang w:val="ru-RU" w:eastAsia="ru-RU"/>
    </w:rPr>
  </w:style>
  <w:style w:type="character" w:styleId="affc">
    <w:name w:val="Emphasis"/>
    <w:basedOn w:val="a1"/>
    <w:uiPriority w:val="20"/>
    <w:qFormat/>
    <w:rsid w:val="00184274"/>
    <w:rPr>
      <w:i/>
      <w:iCs/>
    </w:rPr>
  </w:style>
  <w:style w:type="character" w:customStyle="1" w:styleId="250">
    <w:name w:val="Основной текст (25)_"/>
    <w:basedOn w:val="a1"/>
    <w:link w:val="251"/>
    <w:rsid w:val="008C6945"/>
    <w:rPr>
      <w:spacing w:val="4"/>
      <w:sz w:val="17"/>
      <w:szCs w:val="17"/>
      <w:shd w:val="clear" w:color="auto" w:fill="FFFFFF"/>
    </w:rPr>
  </w:style>
  <w:style w:type="paragraph" w:customStyle="1" w:styleId="251">
    <w:name w:val="Основной текст (25)"/>
    <w:basedOn w:val="a"/>
    <w:link w:val="250"/>
    <w:rsid w:val="008C6945"/>
    <w:pPr>
      <w:widowControl w:val="0"/>
      <w:shd w:val="clear" w:color="auto" w:fill="FFFFFF"/>
      <w:suppressAutoHyphens w:val="0"/>
      <w:spacing w:line="0" w:lineRule="atLeast"/>
      <w:ind w:hanging="160"/>
      <w:jc w:val="left"/>
    </w:pPr>
    <w:rPr>
      <w:spacing w:val="4"/>
      <w:sz w:val="17"/>
      <w:szCs w:val="17"/>
      <w:lang w:val="ru-RU" w:eastAsia="ru-RU"/>
    </w:rPr>
  </w:style>
  <w:style w:type="paragraph" w:styleId="28">
    <w:name w:val="List 2"/>
    <w:basedOn w:val="a"/>
    <w:uiPriority w:val="99"/>
    <w:semiHidden/>
    <w:unhideWhenUsed/>
    <w:rsid w:val="008C6945"/>
    <w:pPr>
      <w:ind w:left="566" w:hanging="283"/>
      <w:contextualSpacing/>
    </w:pPr>
  </w:style>
  <w:style w:type="paragraph" w:styleId="36">
    <w:name w:val="Body Text 3"/>
    <w:basedOn w:val="a"/>
    <w:link w:val="37"/>
    <w:uiPriority w:val="99"/>
    <w:semiHidden/>
    <w:unhideWhenUsed/>
    <w:rsid w:val="008C6945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1"/>
    <w:link w:val="36"/>
    <w:uiPriority w:val="99"/>
    <w:semiHidden/>
    <w:rsid w:val="008C6945"/>
    <w:rPr>
      <w:sz w:val="16"/>
      <w:szCs w:val="16"/>
      <w:lang w:val="en-US" w:eastAsia="ar-SA"/>
    </w:rPr>
  </w:style>
  <w:style w:type="character" w:customStyle="1" w:styleId="190">
    <w:name w:val="Основной текст (19)"/>
    <w:basedOn w:val="a1"/>
    <w:rsid w:val="008C69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910pt">
    <w:name w:val="Основной текст (19) + 10 pt;Курсив"/>
    <w:basedOn w:val="a1"/>
    <w:rsid w:val="008C69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50pt">
    <w:name w:val="Основной текст (25) + Курсив;Интервал 0 pt"/>
    <w:basedOn w:val="250"/>
    <w:rsid w:val="002071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6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affd">
    <w:name w:val="Основной текст_"/>
    <w:basedOn w:val="a1"/>
    <w:link w:val="1b"/>
    <w:rsid w:val="00AD531C"/>
    <w:rPr>
      <w:rFonts w:ascii="Georgia" w:eastAsia="Georgia" w:hAnsi="Georgia" w:cs="Georgia"/>
      <w:spacing w:val="5"/>
      <w:sz w:val="17"/>
      <w:szCs w:val="17"/>
      <w:shd w:val="clear" w:color="auto" w:fill="FFFFFF"/>
    </w:rPr>
  </w:style>
  <w:style w:type="character" w:customStyle="1" w:styleId="TimesNewRoman0pt">
    <w:name w:val="Основной текст + Times New Roman;Интервал 0 pt"/>
    <w:basedOn w:val="affd"/>
    <w:rsid w:val="00AD531C"/>
    <w:rPr>
      <w:rFonts w:ascii="Times New Roman" w:eastAsia="Times New Roman" w:hAnsi="Times New Roman" w:cs="Times New Roman"/>
      <w:color w:val="000000"/>
      <w:spacing w:val="4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71">
    <w:name w:val="Подпись к таблице (7)_"/>
    <w:basedOn w:val="a1"/>
    <w:link w:val="72"/>
    <w:rsid w:val="00AD531C"/>
    <w:rPr>
      <w:b/>
      <w:bCs/>
      <w:sz w:val="19"/>
      <w:szCs w:val="19"/>
      <w:shd w:val="clear" w:color="auto" w:fill="FFFFFF"/>
    </w:rPr>
  </w:style>
  <w:style w:type="character" w:customStyle="1" w:styleId="TimesNewRoman0pt0">
    <w:name w:val="Основной текст + Times New Roman;Курсив;Интервал 0 pt"/>
    <w:basedOn w:val="affd"/>
    <w:rsid w:val="00AD531C"/>
    <w:rPr>
      <w:rFonts w:ascii="Times New Roman" w:eastAsia="Times New Roman" w:hAnsi="Times New Roman" w:cs="Times New Roman"/>
      <w:i/>
      <w:iCs/>
      <w:color w:val="000000"/>
      <w:spacing w:val="6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b">
    <w:name w:val="Основной текст1"/>
    <w:basedOn w:val="a"/>
    <w:link w:val="affd"/>
    <w:rsid w:val="00AD531C"/>
    <w:pPr>
      <w:widowControl w:val="0"/>
      <w:shd w:val="clear" w:color="auto" w:fill="FFFFFF"/>
      <w:suppressAutoHyphens w:val="0"/>
      <w:spacing w:before="240" w:line="250" w:lineRule="exact"/>
      <w:ind w:firstLine="0"/>
    </w:pPr>
    <w:rPr>
      <w:rFonts w:ascii="Georgia" w:eastAsia="Georgia" w:hAnsi="Georgia" w:cs="Georgia"/>
      <w:spacing w:val="5"/>
      <w:sz w:val="17"/>
      <w:szCs w:val="17"/>
      <w:lang w:val="ru-RU" w:eastAsia="ru-RU"/>
    </w:rPr>
  </w:style>
  <w:style w:type="paragraph" w:customStyle="1" w:styleId="72">
    <w:name w:val="Подпись к таблице (7)"/>
    <w:basedOn w:val="a"/>
    <w:link w:val="71"/>
    <w:rsid w:val="00AD531C"/>
    <w:pPr>
      <w:widowControl w:val="0"/>
      <w:shd w:val="clear" w:color="auto" w:fill="FFFFFF"/>
      <w:suppressAutoHyphens w:val="0"/>
      <w:spacing w:line="0" w:lineRule="atLeast"/>
      <w:ind w:firstLine="0"/>
      <w:jc w:val="left"/>
    </w:pPr>
    <w:rPr>
      <w:b/>
      <w:bCs/>
      <w:sz w:val="19"/>
      <w:szCs w:val="19"/>
      <w:lang w:val="ru-RU" w:eastAsia="ru-RU"/>
    </w:rPr>
  </w:style>
  <w:style w:type="paragraph" w:customStyle="1" w:styleId="affe">
    <w:name w:val="Обычный текст"/>
    <w:basedOn w:val="a"/>
    <w:rsid w:val="001D749E"/>
    <w:pPr>
      <w:ind w:left="284" w:hanging="284"/>
    </w:pPr>
    <w:rPr>
      <w:lang w:val="ru-RU" w:eastAsia="ru-RU"/>
    </w:rPr>
  </w:style>
  <w:style w:type="character" w:customStyle="1" w:styleId="af2">
    <w:name w:val="Обычный (веб) Знак"/>
    <w:basedOn w:val="a1"/>
    <w:link w:val="af1"/>
    <w:locked/>
    <w:rsid w:val="00B37C3B"/>
    <w:rPr>
      <w:sz w:val="24"/>
      <w:szCs w:val="24"/>
      <w:lang w:eastAsia="ar-SA"/>
    </w:rPr>
  </w:style>
  <w:style w:type="character" w:customStyle="1" w:styleId="grame">
    <w:name w:val="grame"/>
    <w:basedOn w:val="a1"/>
    <w:rsid w:val="00695F6D"/>
  </w:style>
  <w:style w:type="character" w:customStyle="1" w:styleId="spelle">
    <w:name w:val="spelle"/>
    <w:basedOn w:val="a1"/>
    <w:rsid w:val="00695F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1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3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D6CFE-C74E-4039-95D0-6F5361D1E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8</Pages>
  <Words>1001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6698</CharactersWithSpaces>
  <SharedDoc>false</SharedDoc>
  <HLinks>
    <vt:vector size="180" baseType="variant">
      <vt:variant>
        <vt:i4>1900570</vt:i4>
      </vt:variant>
      <vt:variant>
        <vt:i4>198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1704007</vt:i4>
      </vt:variant>
      <vt:variant>
        <vt:i4>195</vt:i4>
      </vt:variant>
      <vt:variant>
        <vt:i4>0</vt:i4>
      </vt:variant>
      <vt:variant>
        <vt:i4>5</vt:i4>
      </vt:variant>
      <vt:variant>
        <vt:lpwstr>http://educon.tsogu.ru:8081/</vt:lpwstr>
      </vt:variant>
      <vt:variant>
        <vt:lpwstr/>
      </vt:variant>
      <vt:variant>
        <vt:i4>1900570</vt:i4>
      </vt:variant>
      <vt:variant>
        <vt:i4>192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1703995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_Toc423349857</vt:lpwstr>
      </vt:variant>
      <vt:variant>
        <vt:i4>1703995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_Toc423349856</vt:lpwstr>
      </vt:variant>
      <vt:variant>
        <vt:i4>1703995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_Toc423349855</vt:lpwstr>
      </vt:variant>
      <vt:variant>
        <vt:i4>1703995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_Toc423349854</vt:lpwstr>
      </vt:variant>
      <vt:variant>
        <vt:i4>1703995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_Toc423349853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_Toc423349852</vt:lpwstr>
      </vt:variant>
      <vt:variant>
        <vt:i4>1703995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_Toc423349851</vt:lpwstr>
      </vt:variant>
      <vt:variant>
        <vt:i4>1703995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_Toc423349850</vt:lpwstr>
      </vt:variant>
      <vt:variant>
        <vt:i4>1769531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_Toc423349849</vt:lpwstr>
      </vt:variant>
      <vt:variant>
        <vt:i4>1769531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_Toc423349848</vt:lpwstr>
      </vt:variant>
      <vt:variant>
        <vt:i4>1769531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_Toc423349847</vt:lpwstr>
      </vt:variant>
      <vt:variant>
        <vt:i4>1769531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_Toc423349846</vt:lpwstr>
      </vt:variant>
      <vt:variant>
        <vt:i4>1769531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_Toc423349845</vt:lpwstr>
      </vt:variant>
      <vt:variant>
        <vt:i4>1769531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_Toc423349844</vt:lpwstr>
      </vt:variant>
      <vt:variant>
        <vt:i4>1769531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_Toc423349843</vt:lpwstr>
      </vt:variant>
      <vt:variant>
        <vt:i4>1769531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_Toc423349842</vt:lpwstr>
      </vt:variant>
      <vt:variant>
        <vt:i4>1769531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_Toc423349841</vt:lpwstr>
      </vt:variant>
      <vt:variant>
        <vt:i4>1769531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_Toc423349840</vt:lpwstr>
      </vt:variant>
      <vt:variant>
        <vt:i4>1835067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_Toc423349839</vt:lpwstr>
      </vt:variant>
      <vt:variant>
        <vt:i4>1835067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_Toc423349838</vt:lpwstr>
      </vt:variant>
      <vt:variant>
        <vt:i4>1835067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_Toc423349837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_Toc423349836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_Toc423349835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_Toc423349834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_Toc423349833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_Toc423349832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_Toc423349831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Южакова Наталья Николаевна</cp:lastModifiedBy>
  <cp:revision>15</cp:revision>
  <cp:lastPrinted>2019-10-04T02:54:00Z</cp:lastPrinted>
  <dcterms:created xsi:type="dcterms:W3CDTF">2024-12-03T08:45:00Z</dcterms:created>
  <dcterms:modified xsi:type="dcterms:W3CDTF">2025-09-17T03:46:00Z</dcterms:modified>
</cp:coreProperties>
</file>